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151323E5" w:rsidR="007C6624" w:rsidRPr="00DC1200" w:rsidRDefault="00DC1200">
      <w:pPr>
        <w:tabs>
          <w:tab w:val="left" w:pos="-7371"/>
          <w:tab w:val="left" w:pos="567"/>
        </w:tabs>
        <w:jc w:val="both"/>
        <w:rPr>
          <w:b/>
          <w:bCs/>
          <w:sz w:val="28"/>
          <w:szCs w:val="28"/>
        </w:rPr>
      </w:pPr>
      <w:r w:rsidRPr="00DC1200">
        <w:rPr>
          <w:b/>
          <w:bCs/>
          <w:sz w:val="28"/>
          <w:szCs w:val="28"/>
        </w:rPr>
        <w:t xml:space="preserve">Lisa 4 Tehniline kirjeldus </w:t>
      </w:r>
    </w:p>
    <w:p w14:paraId="4228C457" w14:textId="77777777" w:rsidR="00DC1200" w:rsidRDefault="00DC1200">
      <w:pPr>
        <w:tabs>
          <w:tab w:val="left" w:pos="-7371"/>
          <w:tab w:val="left" w:pos="567"/>
        </w:tabs>
        <w:jc w:val="both"/>
      </w:pPr>
    </w:p>
    <w:p w14:paraId="08D44456" w14:textId="27297456"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6A5088" w:rsidRPr="006A5088">
        <w:rPr>
          <w:bCs/>
        </w:rPr>
        <w:t>Vanausse-</w:t>
      </w:r>
      <w:proofErr w:type="spellStart"/>
      <w:r w:rsidR="006A5088" w:rsidRPr="006A5088">
        <w:rPr>
          <w:bCs/>
        </w:rPr>
        <w:t>Pääbu</w:t>
      </w:r>
      <w:proofErr w:type="spellEnd"/>
      <w:r w:rsidR="006A5088" w:rsidRPr="006A5088">
        <w:rPr>
          <w:bCs/>
        </w:rPr>
        <w:t xml:space="preserve"> tee uuendamine ja Käretaguse tee ehitamine</w:t>
      </w:r>
      <w:r w:rsidR="009133A6">
        <w:rPr>
          <w:bCs/>
        </w:rPr>
        <w:t>.</w:t>
      </w:r>
      <w:r w:rsidR="00CD245F" w:rsidRPr="00CD245F">
        <w:t xml:space="preserve"> </w:t>
      </w:r>
      <w:r w:rsidR="00CD245F" w:rsidRPr="00CD245F">
        <w:rPr>
          <w:bCs/>
        </w:rPr>
        <w:t>Viitenumber: 304453</w:t>
      </w:r>
      <w:r w:rsidR="00CD245F">
        <w:rPr>
          <w:bCs/>
        </w:rPr>
        <w:t>.</w:t>
      </w:r>
    </w:p>
    <w:p w14:paraId="21729C8F" w14:textId="5C09F027" w:rsidR="00A91140" w:rsidRPr="00293C40" w:rsidRDefault="00A91140" w:rsidP="007C6624">
      <w:pPr>
        <w:tabs>
          <w:tab w:val="left" w:pos="567"/>
        </w:tabs>
        <w:jc w:val="both"/>
      </w:pPr>
      <w:r w:rsidRPr="00C62AB9">
        <w:t>Klassifikatsioon</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05CAD412"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7A0A4B">
        <w:rPr>
          <w:rFonts w:cstheme="minorHAnsi"/>
          <w:b/>
          <w:bCs/>
        </w:rPr>
        <w:t>R</w:t>
      </w:r>
      <w:r w:rsidR="003C112A">
        <w:rPr>
          <w:rFonts w:cstheme="minorHAnsi"/>
          <w:b/>
          <w:bCs/>
        </w:rPr>
        <w:t>EK P</w:t>
      </w:r>
      <w:r w:rsidR="007A0A4B">
        <w:rPr>
          <w:rFonts w:cstheme="minorHAnsi"/>
          <w:b/>
          <w:bCs/>
        </w:rPr>
        <w:t>rojekt OÜ</w:t>
      </w:r>
      <w:r w:rsidR="008E7B1B" w:rsidRPr="008E7B1B">
        <w:rPr>
          <w:rFonts w:cstheme="minorHAnsi"/>
          <w:b/>
          <w:bCs/>
        </w:rPr>
        <w:t xml:space="preserve"> </w:t>
      </w:r>
      <w:r w:rsidR="008E7B1B" w:rsidRPr="008E7B1B">
        <w:rPr>
          <w:rFonts w:cstheme="minorHAnsi"/>
        </w:rPr>
        <w:t>poolt koostatud „</w:t>
      </w:r>
      <w:r w:rsidR="003C112A" w:rsidRPr="003C112A">
        <w:rPr>
          <w:rFonts w:cstheme="minorHAnsi"/>
        </w:rPr>
        <w:t>Käretaguse teede uuendamise ja ehitamise projekt</w:t>
      </w:r>
      <w:r w:rsidR="008E7B1B" w:rsidRPr="008E7B1B">
        <w:rPr>
          <w:rFonts w:cstheme="minorHAnsi"/>
        </w:rPr>
        <w:t>“</w:t>
      </w:r>
      <w:r w:rsidR="00222773" w:rsidRPr="008E7B1B">
        <w:rPr>
          <w:rFonts w:cstheme="minorHAnsi"/>
        </w:rPr>
        <w:t>.</w:t>
      </w:r>
      <w:bookmarkEnd w:id="0"/>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7C09F7B4"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BF3D2C" w:rsidRPr="00BF3D2C">
        <w:t xml:space="preserve">Ain-Meelis Hannus, tel: 5163309, e-post </w:t>
      </w:r>
      <w:hyperlink r:id="rId8" w:history="1">
        <w:r w:rsidR="00BF3D2C" w:rsidRPr="003673FB">
          <w:rPr>
            <w:rStyle w:val="Hperlink"/>
          </w:rPr>
          <w:t>ain-meelis.hannus@rmk.ee</w:t>
        </w:r>
      </w:hyperlink>
      <w:r w:rsidR="007635E1">
        <w:t>.</w:t>
      </w:r>
      <w:r w:rsidR="00BF3D2C">
        <w:t xml:space="preserve">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5BEFCB5"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C61F47">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DC1200" w:rsidRDefault="00664C0C" w:rsidP="00297211">
      <w:pPr>
        <w:pStyle w:val="Pealkiri2"/>
        <w:numPr>
          <w:ilvl w:val="0"/>
          <w:numId w:val="0"/>
        </w:numPr>
        <w:ind w:left="576" w:hanging="576"/>
        <w:jc w:val="both"/>
        <w:rPr>
          <w:rFonts w:ascii="Times New Roman" w:hAnsi="Times New Roman" w:cs="Times New Roman"/>
          <w:i w:val="0"/>
          <w:iCs w:val="0"/>
        </w:rPr>
      </w:pPr>
      <w:r w:rsidRPr="00DC1200">
        <w:rPr>
          <w:rFonts w:ascii="Times New Roman" w:hAnsi="Times New Roman" w:cs="Times New Roman"/>
          <w:i w:val="0"/>
          <w:iCs w:val="0"/>
        </w:rPr>
        <w:t>Hanke tehniline kirjeldus</w:t>
      </w:r>
    </w:p>
    <w:p w14:paraId="4D33C039" w14:textId="43CF77B2" w:rsidR="007E11D1" w:rsidRDefault="00183FD3" w:rsidP="00787812">
      <w:pPr>
        <w:suppressAutoHyphens w:val="0"/>
        <w:autoSpaceDE w:val="0"/>
        <w:autoSpaceDN w:val="0"/>
        <w:adjustRightInd w:val="0"/>
        <w:jc w:val="both"/>
        <w:rPr>
          <w:rFonts w:eastAsia="Calibri"/>
          <w:bCs/>
          <w:lang w:eastAsia="en-US"/>
        </w:rPr>
      </w:pPr>
      <w:r w:rsidRPr="00183FD3">
        <w:rPr>
          <w:rFonts w:eastAsia="Calibri"/>
          <w:bCs/>
          <w:lang w:eastAsia="en-US"/>
        </w:rPr>
        <w:t>Vanausse-</w:t>
      </w:r>
      <w:proofErr w:type="spellStart"/>
      <w:r w:rsidRPr="00183FD3">
        <w:rPr>
          <w:rFonts w:eastAsia="Calibri"/>
          <w:bCs/>
          <w:lang w:eastAsia="en-US"/>
        </w:rPr>
        <w:t>Pääbu</w:t>
      </w:r>
      <w:proofErr w:type="spellEnd"/>
      <w:r w:rsidRPr="00183FD3">
        <w:rPr>
          <w:rFonts w:eastAsia="Calibri"/>
          <w:bCs/>
          <w:lang w:eastAsia="en-US"/>
        </w:rPr>
        <w:t xml:space="preserve"> tee </w:t>
      </w:r>
      <w:r>
        <w:rPr>
          <w:rFonts w:eastAsia="Calibri"/>
          <w:bCs/>
          <w:lang w:eastAsia="en-US"/>
        </w:rPr>
        <w:t>(1,408 km)</w:t>
      </w:r>
      <w:r w:rsidRPr="00183FD3">
        <w:rPr>
          <w:rFonts w:eastAsia="Calibri"/>
          <w:bCs/>
          <w:lang w:eastAsia="en-US"/>
        </w:rPr>
        <w:t xml:space="preserve"> ja </w:t>
      </w:r>
      <w:bookmarkStart w:id="1" w:name="_Hlk217892843"/>
      <w:r w:rsidRPr="00183FD3">
        <w:rPr>
          <w:rFonts w:eastAsia="Calibri"/>
          <w:bCs/>
          <w:lang w:eastAsia="en-US"/>
        </w:rPr>
        <w:t xml:space="preserve">Käretaguse tee </w:t>
      </w:r>
      <w:r>
        <w:rPr>
          <w:rFonts w:eastAsia="Calibri"/>
          <w:bCs/>
          <w:lang w:eastAsia="en-US"/>
        </w:rPr>
        <w:t>(0,39 km)</w:t>
      </w:r>
      <w:bookmarkEnd w:id="1"/>
      <w:r w:rsidR="00B073C1" w:rsidRPr="00DF7F61">
        <w:rPr>
          <w:rFonts w:eastAsia="Calibri"/>
          <w:bCs/>
          <w:lang w:eastAsia="en-US"/>
        </w:rPr>
        <w:t>,</w:t>
      </w:r>
      <w:r w:rsidR="008711DA" w:rsidRPr="00DF7F61">
        <w:rPr>
          <w:rFonts w:eastAsia="Calibri"/>
          <w:bCs/>
          <w:lang w:eastAsia="en-US"/>
        </w:rPr>
        <w:t xml:space="preserve"> </w:t>
      </w:r>
      <w:r w:rsidR="008E33B5" w:rsidRPr="00DF7F61">
        <w:rPr>
          <w:rFonts w:eastAsia="Calibri"/>
          <w:bCs/>
          <w:lang w:eastAsia="en-US"/>
        </w:rPr>
        <w:t>mis asu</w:t>
      </w:r>
      <w:r w:rsidR="00AB0F4D" w:rsidRPr="00DF7F61">
        <w:rPr>
          <w:rFonts w:eastAsia="Calibri"/>
          <w:bCs/>
          <w:lang w:eastAsia="en-US"/>
        </w:rPr>
        <w:t>vad</w:t>
      </w:r>
      <w:r w:rsidR="00B22FAE" w:rsidRPr="00DF7F61">
        <w:rPr>
          <w:rFonts w:eastAsia="Calibri"/>
          <w:bCs/>
          <w:lang w:eastAsia="en-US"/>
        </w:rPr>
        <w:t xml:space="preserve"> </w:t>
      </w:r>
      <w:proofErr w:type="spellStart"/>
      <w:r w:rsidR="00085998">
        <w:rPr>
          <w:rFonts w:eastAsia="Calibri"/>
          <w:bCs/>
          <w:lang w:eastAsia="en-US"/>
        </w:rPr>
        <w:t>Karjatnurme</w:t>
      </w:r>
      <w:proofErr w:type="spellEnd"/>
      <w:r w:rsidR="00787812" w:rsidRPr="00DF7F61">
        <w:rPr>
          <w:rFonts w:eastAsia="Calibri"/>
          <w:bCs/>
          <w:lang w:eastAsia="en-US"/>
        </w:rPr>
        <w:t xml:space="preserve"> külas </w:t>
      </w:r>
      <w:r w:rsidR="00085998">
        <w:rPr>
          <w:rFonts w:eastAsia="Calibri"/>
          <w:bCs/>
          <w:lang w:eastAsia="en-US"/>
        </w:rPr>
        <w:t>Valga</w:t>
      </w:r>
      <w:r w:rsidR="00787812" w:rsidRPr="00DF7F61">
        <w:rPr>
          <w:rFonts w:eastAsia="Calibri"/>
          <w:bCs/>
          <w:lang w:eastAsia="en-US"/>
        </w:rPr>
        <w:t xml:space="preserve"> vallas </w:t>
      </w:r>
      <w:r w:rsidR="00085998">
        <w:rPr>
          <w:rFonts w:eastAsia="Calibri"/>
          <w:bCs/>
          <w:lang w:eastAsia="en-US"/>
        </w:rPr>
        <w:t>Valga</w:t>
      </w:r>
      <w:r w:rsidR="00EF056E" w:rsidRPr="00DF7F61">
        <w:rPr>
          <w:rFonts w:eastAsia="Calibri"/>
          <w:bCs/>
          <w:lang w:eastAsia="en-US"/>
        </w:rPr>
        <w:t xml:space="preserve"> </w:t>
      </w:r>
      <w:r w:rsidR="00787812" w:rsidRPr="00DF7F61">
        <w:rPr>
          <w:rFonts w:eastAsia="Calibri"/>
          <w:bCs/>
          <w:lang w:eastAsia="en-US"/>
        </w:rPr>
        <w:t>maa</w:t>
      </w:r>
      <w:r w:rsidR="00EF056E" w:rsidRPr="00DF7F61">
        <w:rPr>
          <w:rFonts w:eastAsia="Calibri"/>
          <w:bCs/>
          <w:lang w:eastAsia="en-US"/>
        </w:rPr>
        <w:t>konnas</w:t>
      </w:r>
      <w:r w:rsidR="00481FFA" w:rsidRPr="00DF7F61">
        <w:rPr>
          <w:rFonts w:eastAsia="Calibri"/>
          <w:bCs/>
          <w:lang w:eastAsia="en-US"/>
        </w:rPr>
        <w:t>.</w:t>
      </w:r>
    </w:p>
    <w:p w14:paraId="0C8D6778" w14:textId="66EE50BB" w:rsidR="00755270" w:rsidRPr="00DF7F61" w:rsidRDefault="00755270" w:rsidP="00787812">
      <w:pPr>
        <w:suppressAutoHyphens w:val="0"/>
        <w:autoSpaceDE w:val="0"/>
        <w:autoSpaceDN w:val="0"/>
        <w:adjustRightInd w:val="0"/>
        <w:jc w:val="both"/>
        <w:rPr>
          <w:rFonts w:eastAsia="Calibri"/>
          <w:bCs/>
          <w:lang w:eastAsia="en-US"/>
        </w:rPr>
      </w:pPr>
      <w:r w:rsidRPr="00755270">
        <w:rPr>
          <w:rFonts w:eastAsia="Calibri"/>
          <w:bCs/>
          <w:lang w:eastAsia="en-US"/>
        </w:rPr>
        <w:t>Objektile pääseb 6 Valga-Uulu põhimaanteelt.</w:t>
      </w:r>
    </w:p>
    <w:p w14:paraId="31E52701" w14:textId="42A81C82" w:rsidR="005A12C0" w:rsidRPr="002B3CC7" w:rsidRDefault="00507251" w:rsidP="00F92AA3">
      <w:pPr>
        <w:suppressAutoHyphens w:val="0"/>
        <w:autoSpaceDE w:val="0"/>
        <w:autoSpaceDN w:val="0"/>
        <w:adjustRightInd w:val="0"/>
        <w:jc w:val="both"/>
        <w:rPr>
          <w:lang w:eastAsia="et-EE"/>
        </w:rPr>
      </w:pPr>
      <w:r w:rsidRPr="002B3CC7">
        <w:rPr>
          <w:lang w:eastAsia="et-EE"/>
        </w:rPr>
        <w:t>Vajalikud raietööd on RMK pool</w:t>
      </w:r>
      <w:r w:rsidR="006E1F4C" w:rsidRPr="002B3CC7">
        <w:rPr>
          <w:lang w:eastAsia="et-EE"/>
        </w:rPr>
        <w:t>t</w:t>
      </w:r>
      <w:r w:rsidRPr="002B3CC7">
        <w:rPr>
          <w:lang w:eastAsia="et-EE"/>
        </w:rPr>
        <w:t xml:space="preserve"> </w:t>
      </w:r>
      <w:r w:rsidR="00CD65CB" w:rsidRPr="002B3CC7">
        <w:rPr>
          <w:lang w:eastAsia="et-EE"/>
        </w:rPr>
        <w:t>tehtud</w:t>
      </w:r>
      <w:r w:rsidR="006A49B4" w:rsidRPr="002B3CC7">
        <w:rPr>
          <w:lang w:eastAsia="et-EE"/>
        </w:rPr>
        <w:t>.</w:t>
      </w:r>
      <w:r w:rsidR="004E2F79" w:rsidRPr="002B3CC7">
        <w:rPr>
          <w:lang w:eastAsia="et-EE"/>
        </w:rPr>
        <w:t xml:space="preserve"> </w:t>
      </w:r>
      <w:r w:rsidR="0051785D" w:rsidRPr="002B3CC7">
        <w:rPr>
          <w:lang w:eastAsia="et-EE"/>
        </w:rPr>
        <w:t>Ehitaja teostab vajalike ja segavate puude ja põõsast</w:t>
      </w:r>
      <w:r w:rsidR="001B4A62" w:rsidRPr="002B3CC7">
        <w:rPr>
          <w:lang w:eastAsia="et-EE"/>
        </w:rPr>
        <w:t xml:space="preserve">e raie ja </w:t>
      </w:r>
      <w:proofErr w:type="spellStart"/>
      <w:r w:rsidR="001B4A62" w:rsidRPr="002B3CC7">
        <w:rPr>
          <w:lang w:eastAsia="et-EE"/>
        </w:rPr>
        <w:t>kokkuveo</w:t>
      </w:r>
      <w:proofErr w:type="spellEnd"/>
      <w:r w:rsidR="001B4A62" w:rsidRPr="002B3CC7">
        <w:rPr>
          <w:lang w:eastAsia="et-EE"/>
        </w:rPr>
        <w:t xml:space="preserve">. </w:t>
      </w:r>
      <w:r w:rsidR="001049B5" w:rsidRPr="002B3CC7">
        <w:rPr>
          <w:lang w:eastAsia="et-EE"/>
        </w:rPr>
        <w:t xml:space="preserve">Raie käigus tuleb teha raiutavatest puudest etteantud sortimenti, see kokku vedada ja ladustada etteantud kohta. </w:t>
      </w:r>
    </w:p>
    <w:p w14:paraId="41A8F65B" w14:textId="7E6F9577" w:rsidR="008E6D7F" w:rsidRPr="00FC525B" w:rsidRDefault="0089129C" w:rsidP="0048269D">
      <w:pPr>
        <w:suppressAutoHyphens w:val="0"/>
        <w:autoSpaceDE w:val="0"/>
        <w:autoSpaceDN w:val="0"/>
        <w:adjustRightInd w:val="0"/>
        <w:jc w:val="both"/>
        <w:rPr>
          <w:highlight w:val="yellow"/>
        </w:rPr>
      </w:pPr>
      <w:r w:rsidRPr="002B3CC7">
        <w:rPr>
          <w:bCs/>
        </w:rPr>
        <w:t xml:space="preserve">Edasi tuleb teostada </w:t>
      </w:r>
      <w:r w:rsidR="009166AD" w:rsidRPr="002B3CC7">
        <w:rPr>
          <w:bCs/>
        </w:rPr>
        <w:t>kändude juurimine</w:t>
      </w:r>
      <w:r w:rsidR="0028190D" w:rsidRPr="002B3CC7">
        <w:rPr>
          <w:bCs/>
        </w:rPr>
        <w:t xml:space="preserve"> (</w:t>
      </w:r>
      <w:r w:rsidR="00085998">
        <w:rPr>
          <w:bCs/>
        </w:rPr>
        <w:t>0,42</w:t>
      </w:r>
      <w:r w:rsidR="002B3CC7">
        <w:rPr>
          <w:bCs/>
        </w:rPr>
        <w:t xml:space="preserve"> </w:t>
      </w:r>
      <w:r w:rsidR="0028190D" w:rsidRPr="002B3CC7">
        <w:rPr>
          <w:bCs/>
        </w:rPr>
        <w:t>ha)</w:t>
      </w:r>
      <w:r w:rsidR="00040158" w:rsidRPr="002B3CC7">
        <w:rPr>
          <w:bCs/>
        </w:rPr>
        <w:t xml:space="preserve">. </w:t>
      </w:r>
      <w:r w:rsidR="00BB55D0" w:rsidRPr="002B3CC7">
        <w:rPr>
          <w:bCs/>
        </w:rPr>
        <w:t xml:space="preserve">Kännud juuritakse </w:t>
      </w:r>
      <w:r w:rsidR="006E235F" w:rsidRPr="002B3CC7">
        <w:rPr>
          <w:bCs/>
        </w:rPr>
        <w:t xml:space="preserve">teede puhul </w:t>
      </w:r>
      <w:r w:rsidR="00BB55D0" w:rsidRPr="002B3CC7">
        <w:rPr>
          <w:bCs/>
        </w:rPr>
        <w:t>kogu teetrassi laiuse ulatuses</w:t>
      </w:r>
      <w:r w:rsidR="00A14104" w:rsidRPr="002B3CC7">
        <w:rPr>
          <w:bCs/>
        </w:rPr>
        <w:t xml:space="preserve"> ja </w:t>
      </w:r>
      <w:r w:rsidR="00953368" w:rsidRPr="002B3CC7">
        <w:rPr>
          <w:bCs/>
        </w:rPr>
        <w:t>koondatakse hunnikutesse</w:t>
      </w:r>
      <w:r w:rsidR="00230147" w:rsidRPr="002B3CC7">
        <w:rPr>
          <w:bCs/>
        </w:rPr>
        <w:t xml:space="preserve">. </w:t>
      </w:r>
      <w:r w:rsidR="00020020" w:rsidRPr="002B3CC7">
        <w:rPr>
          <w:bCs/>
        </w:rPr>
        <w:t>Võsaga kaetud aladel töödeldakse kraavi nõlva võimalusel freesimise teel.</w:t>
      </w:r>
      <w:r w:rsidR="006266B3" w:rsidRPr="002B3CC7">
        <w:rPr>
          <w:bCs/>
        </w:rPr>
        <w:t xml:space="preserve"> </w:t>
      </w:r>
      <w:r w:rsidR="00D34133" w:rsidRPr="002B3CC7">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2B3CC7">
        <w:rPr>
          <w:bCs/>
        </w:rPr>
        <w:t>Juuritud känn</w:t>
      </w:r>
      <w:r w:rsidR="00330E2F" w:rsidRPr="002B3CC7">
        <w:rPr>
          <w:bCs/>
        </w:rPr>
        <w:t>ud ja väljatulnud kivid</w:t>
      </w:r>
      <w:r w:rsidR="00BC2995" w:rsidRPr="002B3CC7">
        <w:rPr>
          <w:bCs/>
        </w:rPr>
        <w:t xml:space="preserve"> </w:t>
      </w:r>
      <w:r w:rsidR="00330E2F" w:rsidRPr="002B3CC7">
        <w:rPr>
          <w:bCs/>
        </w:rPr>
        <w:t>tuleb paigutada trassi äärde nii, et ei tekiks katkematut valli, vahe tuleb jätta iga 25m tagant.</w:t>
      </w:r>
      <w:r w:rsidR="00CA6293" w:rsidRPr="002B3CC7">
        <w:rPr>
          <w:bCs/>
        </w:rPr>
        <w:t xml:space="preserve"> </w:t>
      </w:r>
    </w:p>
    <w:p w14:paraId="12F9E18B" w14:textId="77777777" w:rsidR="00A17740" w:rsidRDefault="00A06280" w:rsidP="00F030AD">
      <w:pPr>
        <w:suppressAutoHyphens w:val="0"/>
        <w:autoSpaceDE w:val="0"/>
        <w:autoSpaceDN w:val="0"/>
        <w:adjustRightInd w:val="0"/>
        <w:jc w:val="both"/>
      </w:pPr>
      <w:bookmarkStart w:id="2" w:name="_Hlk217894908"/>
      <w:r w:rsidRPr="00A06280">
        <w:rPr>
          <w:b/>
          <w:bCs/>
        </w:rPr>
        <w:t>Vanausse-</w:t>
      </w:r>
      <w:proofErr w:type="spellStart"/>
      <w:r w:rsidRPr="00A06280">
        <w:rPr>
          <w:b/>
          <w:bCs/>
        </w:rPr>
        <w:t>Pääbu</w:t>
      </w:r>
      <w:proofErr w:type="spellEnd"/>
      <w:r w:rsidRPr="00A06280">
        <w:rPr>
          <w:b/>
          <w:bCs/>
        </w:rPr>
        <w:t xml:space="preserve"> </w:t>
      </w:r>
      <w:bookmarkEnd w:id="2"/>
      <w:r w:rsidRPr="00A06280">
        <w:rPr>
          <w:b/>
          <w:bCs/>
        </w:rPr>
        <w:t xml:space="preserve">tee (1,408 </w:t>
      </w:r>
      <w:r w:rsidRPr="002D3F12">
        <w:rPr>
          <w:b/>
          <w:bCs/>
        </w:rPr>
        <w:t>km)</w:t>
      </w:r>
      <w:r w:rsidR="00911D41" w:rsidRPr="002D3F12">
        <w:t xml:space="preserve"> </w:t>
      </w:r>
      <w:r w:rsidR="006E23B2" w:rsidRPr="002D3F12">
        <w:t>uuenda</w:t>
      </w:r>
      <w:r w:rsidR="003A463E" w:rsidRPr="002D3F12">
        <w:t xml:space="preserve">tav lõik saab alguse </w:t>
      </w:r>
      <w:r w:rsidR="00B10022" w:rsidRPr="002D3F12">
        <w:t xml:space="preserve">riigiteelt nr </w:t>
      </w:r>
      <w:r w:rsidR="00282EEA" w:rsidRPr="002D3F12">
        <w:t>6 Valga-Uulu põhimaanteelt ja lõpeb uue rajatava Käretaguse teega ristumisel.</w:t>
      </w:r>
      <w:r w:rsidR="00F030AD" w:rsidRPr="002D3F12">
        <w:t xml:space="preserve"> </w:t>
      </w:r>
    </w:p>
    <w:p w14:paraId="32E39D2C" w14:textId="149B430E" w:rsidR="00A17740" w:rsidRDefault="00A17740" w:rsidP="00F030AD">
      <w:pPr>
        <w:suppressAutoHyphens w:val="0"/>
        <w:autoSpaceDE w:val="0"/>
        <w:autoSpaceDN w:val="0"/>
        <w:adjustRightInd w:val="0"/>
        <w:jc w:val="both"/>
      </w:pPr>
      <w:r w:rsidRPr="00A17740">
        <w:lastRenderedPageBreak/>
        <w:t>Vanausse-</w:t>
      </w:r>
      <w:proofErr w:type="spellStart"/>
      <w:r w:rsidRPr="00A17740">
        <w:t>Pääbu</w:t>
      </w:r>
      <w:proofErr w:type="spellEnd"/>
      <w:r w:rsidRPr="00A17740">
        <w:t xml:space="preserve"> tee ääres paiknevad voolunõvad hooldatakse (kaeveristlõige kuni 0,5 m</w:t>
      </w:r>
      <w:r w:rsidRPr="00A17740">
        <w:rPr>
          <w:vertAlign w:val="superscript"/>
        </w:rPr>
        <w:t>3</w:t>
      </w:r>
      <w:r w:rsidRPr="00A17740">
        <w:t>/m).</w:t>
      </w:r>
    </w:p>
    <w:p w14:paraId="20F70B6C" w14:textId="77777777" w:rsidR="00896D1F" w:rsidRDefault="00A17740" w:rsidP="00244A41">
      <w:pPr>
        <w:suppressAutoHyphens w:val="0"/>
        <w:autoSpaceDE w:val="0"/>
        <w:autoSpaceDN w:val="0"/>
        <w:adjustRightInd w:val="0"/>
        <w:jc w:val="both"/>
      </w:pPr>
      <w:r w:rsidRPr="00A17740">
        <w:t>Vanausse-</w:t>
      </w:r>
      <w:proofErr w:type="spellStart"/>
      <w:r w:rsidRPr="00A17740">
        <w:t>Pääbu</w:t>
      </w:r>
      <w:proofErr w:type="spellEnd"/>
      <w:r w:rsidRPr="00A17740">
        <w:t xml:space="preserve"> </w:t>
      </w:r>
      <w:r>
        <w:t>tee</w:t>
      </w:r>
      <w:r w:rsidR="00244A41">
        <w:t xml:space="preserve"> pealt</w:t>
      </w:r>
      <w:r w:rsidR="00DB0B58">
        <w:t xml:space="preserve"> </w:t>
      </w:r>
      <w:r w:rsidR="00244A41">
        <w:t xml:space="preserve">laius on 4,5 m, põikkalle 3,5%. Tee ääres paiknevad voolunõvad N1 kuni N4 </w:t>
      </w:r>
      <w:r w:rsidR="00DB0B58">
        <w:t>tuleb</w:t>
      </w:r>
      <w:r w:rsidR="00244A41">
        <w:t xml:space="preserve"> hooldada.</w:t>
      </w:r>
    </w:p>
    <w:p w14:paraId="3B26F772" w14:textId="324569B9" w:rsidR="00244A41" w:rsidRDefault="00896D1F" w:rsidP="008D70F2">
      <w:pPr>
        <w:suppressAutoHyphens w:val="0"/>
        <w:autoSpaceDE w:val="0"/>
        <w:autoSpaceDN w:val="0"/>
        <w:adjustRightInd w:val="0"/>
        <w:jc w:val="both"/>
      </w:pPr>
      <w:bookmarkStart w:id="3" w:name="_Hlk217896408"/>
      <w:r>
        <w:t>Teel rekonstrueeritakse üks truup  T1</w:t>
      </w:r>
      <w:r w:rsidR="00835436">
        <w:t>.</w:t>
      </w:r>
      <w:r>
        <w:t xml:space="preserve"> </w:t>
      </w:r>
      <w:r w:rsidR="00835436">
        <w:t>T</w:t>
      </w:r>
      <w:r w:rsidR="008D70F2">
        <w:t>ruu</w:t>
      </w:r>
      <w:r w:rsidR="00835436">
        <w:t>p</w:t>
      </w:r>
      <w:r w:rsidR="008D70F2">
        <w:t xml:space="preserve"> on ette nähtud ehitada plasttorudest </w:t>
      </w:r>
      <w:proofErr w:type="spellStart"/>
      <w:r w:rsidR="008D70F2">
        <w:t>siseläbimõõduga</w:t>
      </w:r>
      <w:proofErr w:type="spellEnd"/>
      <w:r w:rsidR="008D70F2">
        <w:t xml:space="preserve"> 40 cm. Plasttorutruubid peavad  vastama ringjäikusele  (rõngasjäikusele)  SN8  (EN ISO  9969:2016)  ja  olema  seest  </w:t>
      </w:r>
      <w:proofErr w:type="spellStart"/>
      <w:r w:rsidR="008D70F2">
        <w:t>siledaseinalised</w:t>
      </w:r>
      <w:proofErr w:type="spellEnd"/>
      <w:r w:rsidR="008D70F2">
        <w:t xml:space="preserve"> ning väljast gofreeritud. Truupide nõutav eluiga on 50 aastat. </w:t>
      </w:r>
      <w:r w:rsidR="00835436">
        <w:t>T</w:t>
      </w:r>
      <w:r w:rsidR="008D70F2">
        <w:t>ruu</w:t>
      </w:r>
      <w:r w:rsidR="00835436">
        <w:t>bile</w:t>
      </w:r>
      <w:r w:rsidR="008D70F2">
        <w:t xml:space="preserve"> on  ette  nähtud  ehitada  otsakutele  kindlustused järgnevate tüüpotsakutega („Maaparandusrajatiste tüüpjoonised“, Tallinn 2024): MAO</w:t>
      </w:r>
      <w:r w:rsidR="00835436">
        <w:t>.</w:t>
      </w:r>
    </w:p>
    <w:bookmarkEnd w:id="3"/>
    <w:p w14:paraId="41D2B115" w14:textId="25721318" w:rsidR="00244A41" w:rsidRDefault="00244A41" w:rsidP="00244A41">
      <w:pPr>
        <w:suppressAutoHyphens w:val="0"/>
        <w:autoSpaceDE w:val="0"/>
        <w:autoSpaceDN w:val="0"/>
        <w:adjustRightInd w:val="0"/>
        <w:jc w:val="both"/>
      </w:pPr>
      <w:r>
        <w:t xml:space="preserve">Tee katendikonstruktsioon on </w:t>
      </w:r>
      <w:r w:rsidR="0046564E" w:rsidRPr="0046564E">
        <w:t>10</w:t>
      </w:r>
      <w:r w:rsidR="001261D2">
        <w:t xml:space="preserve">sm </w:t>
      </w:r>
      <w:r w:rsidR="0046564E" w:rsidRPr="0046564E">
        <w:t>Pr.Kr.pos.6</w:t>
      </w:r>
      <w:r w:rsidR="001261D2">
        <w:t>, o</w:t>
      </w:r>
      <w:r>
        <w:t>lemasolev</w:t>
      </w:r>
      <w:r w:rsidR="001261D2">
        <w:t>al</w:t>
      </w:r>
      <w:r>
        <w:t xml:space="preserve"> profileerit</w:t>
      </w:r>
      <w:r w:rsidR="001261D2">
        <w:t>ud</w:t>
      </w:r>
      <w:r>
        <w:t xml:space="preserve"> alus</w:t>
      </w:r>
      <w:r w:rsidR="001261D2">
        <w:t>el</w:t>
      </w:r>
      <w:r>
        <w:t>.</w:t>
      </w:r>
    </w:p>
    <w:p w14:paraId="4AE04DF7" w14:textId="3BEAD475" w:rsidR="00244A41" w:rsidRDefault="00DB0B58" w:rsidP="00244A41">
      <w:pPr>
        <w:suppressAutoHyphens w:val="0"/>
        <w:autoSpaceDE w:val="0"/>
        <w:autoSpaceDN w:val="0"/>
        <w:adjustRightInd w:val="0"/>
        <w:jc w:val="both"/>
      </w:pPr>
      <w:r>
        <w:t xml:space="preserve">Erakinnistutele ning teistele teedele  ligipääsu saavutamiseks on ette nähtud rajada </w:t>
      </w:r>
      <w:proofErr w:type="spellStart"/>
      <w:r>
        <w:t>mahasõidukohad</w:t>
      </w:r>
      <w:proofErr w:type="spellEnd"/>
      <w:r>
        <w:t xml:space="preserve"> M3 (A=4,5m, R=10m, L=10m), M5 (A=4,5m, R=5m, L=5m).</w:t>
      </w:r>
      <w:r w:rsidR="0040558A">
        <w:t xml:space="preserve"> </w:t>
      </w:r>
      <w:r w:rsidR="00244A41">
        <w:t>Tee rajatised on ette nähtud rajada tuginedes Põllumajandusministeeriumi trükisele “Maaparandusrajatiste tüüpjoonised” (Tallinn 2024). Tee rajatiste konstruktsiooni vaata tabelis 2b.</w:t>
      </w:r>
    </w:p>
    <w:p w14:paraId="5CE39BFC" w14:textId="21FD93C0" w:rsidR="002157DD" w:rsidRDefault="00244A41" w:rsidP="00244A41">
      <w:pPr>
        <w:suppressAutoHyphens w:val="0"/>
        <w:autoSpaceDE w:val="0"/>
        <w:autoSpaceDN w:val="0"/>
        <w:adjustRightInd w:val="0"/>
        <w:jc w:val="both"/>
      </w:pPr>
      <w:r>
        <w:t>Tee uuendada Käretaguse teega ristumisest veel 12 m pikkuse ulatuses kuni M7 pöörderaadiuse lõpuni.</w:t>
      </w:r>
    </w:p>
    <w:p w14:paraId="082469C9" w14:textId="70BAA7CA" w:rsidR="003254E4" w:rsidRDefault="00A06280" w:rsidP="003254E4">
      <w:pPr>
        <w:suppressAutoHyphens w:val="0"/>
        <w:autoSpaceDE w:val="0"/>
        <w:autoSpaceDN w:val="0"/>
        <w:adjustRightInd w:val="0"/>
        <w:jc w:val="both"/>
      </w:pPr>
      <w:bookmarkStart w:id="4" w:name="_Hlk217895034"/>
      <w:r w:rsidRPr="00A06280">
        <w:rPr>
          <w:b/>
          <w:bCs/>
        </w:rPr>
        <w:t>Käretaguse tee</w:t>
      </w:r>
      <w:bookmarkEnd w:id="4"/>
      <w:r w:rsidRPr="00A06280">
        <w:rPr>
          <w:b/>
          <w:bCs/>
        </w:rPr>
        <w:t xml:space="preserve"> (0,39 </w:t>
      </w:r>
      <w:r w:rsidRPr="004F4903">
        <w:rPr>
          <w:b/>
          <w:bCs/>
        </w:rPr>
        <w:t>km)</w:t>
      </w:r>
      <w:r w:rsidR="00911D41" w:rsidRPr="004F4903">
        <w:t xml:space="preserve"> </w:t>
      </w:r>
      <w:r w:rsidRPr="004F4903">
        <w:t>ehita</w:t>
      </w:r>
      <w:r w:rsidR="009D5AE7" w:rsidRPr="004F4903">
        <w:t xml:space="preserve">tav lõik </w:t>
      </w:r>
      <w:r w:rsidR="004F4903" w:rsidRPr="004F4903">
        <w:t>algab Vanausse-</w:t>
      </w:r>
      <w:proofErr w:type="spellStart"/>
      <w:r w:rsidR="004F4903" w:rsidRPr="004F4903">
        <w:t>Pääbu</w:t>
      </w:r>
      <w:proofErr w:type="spellEnd"/>
      <w:r w:rsidR="004F4903" w:rsidRPr="004F4903">
        <w:t xml:space="preserve"> teega ristumisel ja lõpeb metsakvartalil PA608 </w:t>
      </w:r>
      <w:proofErr w:type="spellStart"/>
      <w:r w:rsidR="004F4903" w:rsidRPr="004F4903">
        <w:t>er</w:t>
      </w:r>
      <w:proofErr w:type="spellEnd"/>
      <w:r w:rsidR="004F4903" w:rsidRPr="004F4903">
        <w:t xml:space="preserve"> 34, kuhu rajatakse tagasipööramise koht TP-L</w:t>
      </w:r>
      <w:r w:rsidR="00954985" w:rsidRPr="004F4903">
        <w:t>.</w:t>
      </w:r>
      <w:r w:rsidR="00911D41" w:rsidRPr="004F4903">
        <w:t xml:space="preserve"> </w:t>
      </w:r>
      <w:r w:rsidR="00565EF5" w:rsidRPr="00565EF5">
        <w:t xml:space="preserve">Käretaguse </w:t>
      </w:r>
      <w:r w:rsidR="00565EF5" w:rsidRPr="00327A17">
        <w:t>tee</w:t>
      </w:r>
      <w:r w:rsidR="00954985" w:rsidRPr="00327A17">
        <w:t xml:space="preserve">l on </w:t>
      </w:r>
      <w:r w:rsidR="009C6BB4" w:rsidRPr="00327A17">
        <w:t xml:space="preserve">ette nähtud </w:t>
      </w:r>
      <w:r w:rsidR="003254E4" w:rsidRPr="00327A17">
        <w:t>tee ja tee rajatiste mulde ehitamiseks ning muldkeha stabiilsuse kandevõime ta</w:t>
      </w:r>
      <w:r w:rsidR="003254E4">
        <w:t>gamiseks tee äärde uu</w:t>
      </w:r>
      <w:r w:rsidR="007D1C55">
        <w:t>t</w:t>
      </w:r>
      <w:r w:rsidR="003254E4">
        <w:t>e veejuhtme</w:t>
      </w:r>
      <w:r w:rsidR="007D1C55">
        <w:t>te</w:t>
      </w:r>
      <w:r w:rsidR="003254E4">
        <w:t xml:space="preserve"> (teekraavid)</w:t>
      </w:r>
      <w:r w:rsidR="007D1C55">
        <w:t xml:space="preserve"> </w:t>
      </w:r>
      <w:r w:rsidR="00795880">
        <w:t xml:space="preserve">rajamine kokku </w:t>
      </w:r>
      <w:r w:rsidR="002F41F2">
        <w:t>801 m</w:t>
      </w:r>
      <w:r w:rsidR="003254E4">
        <w:t>.</w:t>
      </w:r>
      <w:r w:rsidR="002F41F2">
        <w:t xml:space="preserve"> </w:t>
      </w:r>
      <w:r w:rsidR="003254E4">
        <w:t xml:space="preserve">Äravoolukraavi 205 ots </w:t>
      </w:r>
      <w:r w:rsidR="001B0ED1">
        <w:t xml:space="preserve">(60 m) </w:t>
      </w:r>
      <w:r w:rsidR="003254E4">
        <w:t>viia maapinnaga sujuvalt kokku.</w:t>
      </w:r>
      <w:r w:rsidR="00931816" w:rsidRPr="00931816">
        <w:t xml:space="preserve"> Veejuhtmed </w:t>
      </w:r>
      <w:r w:rsidR="00931816">
        <w:t>rajada</w:t>
      </w:r>
      <w:r w:rsidR="00931816" w:rsidRPr="00931816">
        <w:t xml:space="preserve"> nõlvusega 1,5 ja põhja laiusega kuni 0,4 m</w:t>
      </w:r>
      <w:r w:rsidR="00931816">
        <w:t>.</w:t>
      </w:r>
    </w:p>
    <w:p w14:paraId="19604C73" w14:textId="775514C7" w:rsidR="009816BA" w:rsidRDefault="009816BA" w:rsidP="003254E4">
      <w:pPr>
        <w:suppressAutoHyphens w:val="0"/>
        <w:autoSpaceDE w:val="0"/>
        <w:autoSpaceDN w:val="0"/>
        <w:adjustRightInd w:val="0"/>
        <w:jc w:val="both"/>
      </w:pPr>
      <w:r w:rsidRPr="009816BA">
        <w:t xml:space="preserve">Teel rekonstrueeritakse </w:t>
      </w:r>
      <w:r w:rsidR="001327A1">
        <w:t>kaks</w:t>
      </w:r>
      <w:r w:rsidRPr="009816BA">
        <w:t xml:space="preserve"> truup</w:t>
      </w:r>
      <w:r w:rsidR="001327A1">
        <w:t>i</w:t>
      </w:r>
      <w:r w:rsidRPr="009816BA">
        <w:t xml:space="preserve">  T</w:t>
      </w:r>
      <w:r w:rsidR="001327A1">
        <w:t>20</w:t>
      </w:r>
      <w:r w:rsidRPr="009816BA">
        <w:t>1</w:t>
      </w:r>
      <w:r w:rsidR="001327A1">
        <w:t xml:space="preserve"> ja T202</w:t>
      </w:r>
      <w:r w:rsidRPr="009816BA">
        <w:t>. Truu</w:t>
      </w:r>
      <w:r w:rsidR="001327A1">
        <w:t>bid</w:t>
      </w:r>
      <w:r w:rsidRPr="009816BA">
        <w:t xml:space="preserve"> on ette nähtud ehitada plasttorudest </w:t>
      </w:r>
      <w:proofErr w:type="spellStart"/>
      <w:r w:rsidRPr="009816BA">
        <w:t>siseläbimõõduga</w:t>
      </w:r>
      <w:proofErr w:type="spellEnd"/>
      <w:r w:rsidRPr="009816BA">
        <w:t xml:space="preserve"> 40 cm. Plasttorutruubid peavad  vastama ringjäikusele  (rõngasjäikusele)  SN8  (EN ISO  9969:2016)  ja  olema  seest  </w:t>
      </w:r>
      <w:proofErr w:type="spellStart"/>
      <w:r w:rsidRPr="009816BA">
        <w:t>siledaseinalised</w:t>
      </w:r>
      <w:proofErr w:type="spellEnd"/>
      <w:r w:rsidRPr="009816BA">
        <w:t xml:space="preserve"> ning väljast gofreeritud. Truupide nõutav eluiga on 50 aastat. Truu</w:t>
      </w:r>
      <w:r w:rsidR="00F9241C">
        <w:t>pide</w:t>
      </w:r>
      <w:r w:rsidRPr="009816BA">
        <w:t>le on  ette  nähtud  ehitada  otsakutele  kindlustused järgnevate tüüpotsakutega („Maaparandusrajatiste tüüpjoonised“, Tallinn 2024): MAO.</w:t>
      </w:r>
    </w:p>
    <w:p w14:paraId="16084727" w14:textId="6717B660" w:rsidR="001D01C7" w:rsidRDefault="00623E40" w:rsidP="00D01AFA">
      <w:pPr>
        <w:suppressAutoHyphens w:val="0"/>
        <w:autoSpaceDE w:val="0"/>
        <w:autoSpaceDN w:val="0"/>
        <w:adjustRightInd w:val="0"/>
        <w:jc w:val="both"/>
      </w:pPr>
      <w:r w:rsidRPr="00623E40">
        <w:t>Käretaguse tee</w:t>
      </w:r>
      <w:r w:rsidR="00B23652">
        <w:t xml:space="preserve"> </w:t>
      </w:r>
      <w:r w:rsidR="00B23652" w:rsidRPr="00B23652">
        <w:t>ehita</w:t>
      </w:r>
      <w:r w:rsidR="00B23652">
        <w:t xml:space="preserve">tav </w:t>
      </w:r>
      <w:r w:rsidR="00C902EB">
        <w:t xml:space="preserve">pealt laius on 4,5 m, põikkalle 3,5%. Tee katendikonstruktsioon </w:t>
      </w:r>
      <w:r w:rsidR="00D01AFA" w:rsidRPr="00D01AFA">
        <w:t>rajatakse pealt laiusega 4,5m – 10</w:t>
      </w:r>
      <w:r w:rsidR="00F9241C">
        <w:t xml:space="preserve">sm </w:t>
      </w:r>
      <w:r w:rsidR="00D01AFA" w:rsidRPr="00D01AFA">
        <w:t>Pr.Kr.pos.6 + 20</w:t>
      </w:r>
      <w:r w:rsidR="00F9241C">
        <w:t xml:space="preserve">sm </w:t>
      </w:r>
      <w:r w:rsidR="00D01AFA" w:rsidRPr="00D01AFA">
        <w:t xml:space="preserve">Sort.Kr.pos.4 + </w:t>
      </w:r>
      <w:proofErr w:type="spellStart"/>
      <w:r w:rsidR="00D01AFA" w:rsidRPr="00D01AFA">
        <w:t>geotsekstiil</w:t>
      </w:r>
      <w:proofErr w:type="spellEnd"/>
      <w:r w:rsidR="00D01AFA" w:rsidRPr="00D01AFA">
        <w:t xml:space="preserve"> (Deklareeritud tõmbetugevus MD/CMD ≥20 </w:t>
      </w:r>
      <w:proofErr w:type="spellStart"/>
      <w:r w:rsidR="00D01AFA" w:rsidRPr="00D01AFA">
        <w:t>kN</w:t>
      </w:r>
      <w:proofErr w:type="spellEnd"/>
      <w:r w:rsidR="00D01AFA" w:rsidRPr="00D01AFA">
        <w:t xml:space="preserve">/m, 5,0 m lai, mittekootud). </w:t>
      </w:r>
    </w:p>
    <w:p w14:paraId="0BE106F2" w14:textId="5DD9BA9F" w:rsidR="00C902EB" w:rsidRDefault="00073A0F" w:rsidP="00C902EB">
      <w:pPr>
        <w:suppressAutoHyphens w:val="0"/>
        <w:autoSpaceDE w:val="0"/>
        <w:autoSpaceDN w:val="0"/>
        <w:adjustRightInd w:val="0"/>
        <w:jc w:val="both"/>
      </w:pPr>
      <w:r w:rsidRPr="00073A0F">
        <w:t>Teemulde ehitamiseks tuleb kasutada uutest teekraavidest saadavat mineraalpinnast</w:t>
      </w:r>
      <w:r w:rsidR="00E6341F">
        <w:t xml:space="preserve">, mulde </w:t>
      </w:r>
      <w:r w:rsidR="00C902EB">
        <w:t>keskm</w:t>
      </w:r>
      <w:r w:rsidR="00E6341F">
        <w:t>ine H=</w:t>
      </w:r>
      <w:r w:rsidR="00C902EB">
        <w:t>20 cm</w:t>
      </w:r>
      <w:r w:rsidR="00E6341F">
        <w:t xml:space="preserve">. </w:t>
      </w:r>
      <w:r w:rsidR="00DD3FD3">
        <w:t>Mulle rajatakse o</w:t>
      </w:r>
      <w:r w:rsidR="00C902EB">
        <w:t>lemasolev tasandatav ja profileeritav maapin</w:t>
      </w:r>
      <w:r w:rsidR="00DD3FD3">
        <w:t>nale</w:t>
      </w:r>
      <w:r w:rsidR="00C902EB">
        <w:t xml:space="preserve"> (sh eemaldatav huumuskiht).</w:t>
      </w:r>
    </w:p>
    <w:p w14:paraId="52D4356C" w14:textId="3A1F02AD" w:rsidR="002C4192" w:rsidRDefault="00C902EB" w:rsidP="002C4192">
      <w:pPr>
        <w:suppressAutoHyphens w:val="0"/>
        <w:autoSpaceDE w:val="0"/>
        <w:autoSpaceDN w:val="0"/>
        <w:adjustRightInd w:val="0"/>
        <w:jc w:val="both"/>
      </w:pPr>
      <w:r>
        <w:t xml:space="preserve">Tee rajatised on ette nähtud rajada tuginedes Põllumajandusministeeriumi trükisele “Maaparandusrajatiste tüüpjoonised” (Tallinn 2024). </w:t>
      </w:r>
    </w:p>
    <w:p w14:paraId="728B2513" w14:textId="7523B7C6" w:rsidR="003254E4" w:rsidRDefault="00C902EB" w:rsidP="00C902EB">
      <w:pPr>
        <w:suppressAutoHyphens w:val="0"/>
        <w:autoSpaceDE w:val="0"/>
        <w:autoSpaceDN w:val="0"/>
        <w:adjustRightInd w:val="0"/>
        <w:jc w:val="both"/>
      </w:pPr>
      <w:r>
        <w:t>Käretaguse tee ja Vanausse-</w:t>
      </w:r>
      <w:proofErr w:type="spellStart"/>
      <w:r>
        <w:t>Pääbu</w:t>
      </w:r>
      <w:proofErr w:type="spellEnd"/>
      <w:r>
        <w:t xml:space="preserve"> tee rajatis M7 </w:t>
      </w:r>
      <w:r w:rsidR="002C4192">
        <w:t>rajatakse</w:t>
      </w:r>
      <w:r>
        <w:t xml:space="preserve"> erinevate pöörderaadiustega</w:t>
      </w:r>
      <w:r w:rsidR="002C4192">
        <w:t xml:space="preserve"> </w:t>
      </w:r>
      <w:r>
        <w:t>põhjapoolne R5 ja lõunapoolne R20.</w:t>
      </w:r>
    </w:p>
    <w:p w14:paraId="3BBC0390" w14:textId="7338E923" w:rsidR="00C902EB" w:rsidRDefault="00C902EB" w:rsidP="003254E4">
      <w:pPr>
        <w:suppressAutoHyphens w:val="0"/>
        <w:autoSpaceDE w:val="0"/>
        <w:autoSpaceDN w:val="0"/>
        <w:adjustRightInd w:val="0"/>
        <w:jc w:val="both"/>
      </w:pPr>
      <w:r>
        <w:t xml:space="preserve">Teatud kohtadesse on ette nähtud rajada </w:t>
      </w:r>
      <w:proofErr w:type="spellStart"/>
      <w:r>
        <w:t>mahasõidukoht</w:t>
      </w:r>
      <w:proofErr w:type="spellEnd"/>
      <w:r>
        <w:t xml:space="preserve"> M5 (A=4,5m, R=5m, L=10m) ning tee lõppu L-kujuline tagasipööramise kohta (TP-L), mille harude pikkused võrduvad 30 m. </w:t>
      </w:r>
    </w:p>
    <w:p w14:paraId="22D18067" w14:textId="799ECC8B" w:rsidR="009E6519" w:rsidRDefault="009E6519" w:rsidP="003254E4">
      <w:pPr>
        <w:suppressAutoHyphens w:val="0"/>
        <w:autoSpaceDE w:val="0"/>
        <w:autoSpaceDN w:val="0"/>
        <w:adjustRightInd w:val="0"/>
        <w:jc w:val="both"/>
      </w:pPr>
      <w:r w:rsidRPr="009E6519">
        <w:t>Vanausse-</w:t>
      </w:r>
      <w:proofErr w:type="spellStart"/>
      <w:r w:rsidRPr="009E6519">
        <w:t>Pääbu</w:t>
      </w:r>
      <w:proofErr w:type="spellEnd"/>
      <w:r w:rsidRPr="009E6519">
        <w:t xml:space="preserve"> tee ja Käretaguse tee ristumise all (</w:t>
      </w:r>
      <w:proofErr w:type="spellStart"/>
      <w:r w:rsidRPr="009E6519">
        <w:t>mahasõidukoht</w:t>
      </w:r>
      <w:proofErr w:type="spellEnd"/>
      <w:r w:rsidRPr="009E6519">
        <w:t xml:space="preserve"> M7) paiknev maa-alune  elektrikaabel on ette nähtud kaitsta 160/750N kaablikaitsetoruga. Kaabli kaitsevööndis kaevata käsitsi. Tööd teostada Elektrilevi OÜ esindaja juuresolekul.</w:t>
      </w:r>
    </w:p>
    <w:p w14:paraId="169A3545" w14:textId="77777777" w:rsidR="00253EF5" w:rsidRDefault="00253EF5" w:rsidP="00605551">
      <w:pPr>
        <w:suppressAutoHyphens w:val="0"/>
        <w:autoSpaceDE w:val="0"/>
        <w:autoSpaceDN w:val="0"/>
        <w:adjustRightInd w:val="0"/>
        <w:jc w:val="both"/>
      </w:pPr>
    </w:p>
    <w:p w14:paraId="3B8043B6" w14:textId="7661878D"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 xml:space="preserve">Ehitusobjektil peab kogu ehituse aja olema tagatud ajakohane ajutine liikluskorraldus vastavalt teostatavatele töödele tuleb paigaldada teedele ajutised liiklusmärgid nr 158 „Teetööd“, nr 331 </w:t>
      </w:r>
      <w:r w:rsidRPr="000E507B">
        <w:lastRenderedPageBreak/>
        <w:t>„Sissesõidu keeld”, nr 552 „</w:t>
      </w:r>
      <w:proofErr w:type="spellStart"/>
      <w:r w:rsidRPr="000E507B">
        <w:t>Umbtee</w:t>
      </w:r>
      <w:proofErr w:type="spellEnd"/>
      <w:r w:rsidRPr="000E507B">
        <w:t xml:space="preserv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5"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5"/>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F6D51" w14:textId="77777777" w:rsidR="008F1C01" w:rsidRDefault="008F1C01">
      <w:r>
        <w:separator/>
      </w:r>
    </w:p>
  </w:endnote>
  <w:endnote w:type="continuationSeparator" w:id="0">
    <w:p w14:paraId="7F9559FA" w14:textId="77777777" w:rsidR="008F1C01" w:rsidRDefault="008F1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444AF" w14:textId="77777777" w:rsidR="008F1C01" w:rsidRDefault="008F1C01">
      <w:r>
        <w:separator/>
      </w:r>
    </w:p>
  </w:footnote>
  <w:footnote w:type="continuationSeparator" w:id="0">
    <w:p w14:paraId="14FD7E8D" w14:textId="77777777" w:rsidR="008F1C01" w:rsidRDefault="008F1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684DBD"/>
    <w:multiLevelType w:val="hybridMultilevel"/>
    <w:tmpl w:val="10F868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37C4BBC"/>
    <w:multiLevelType w:val="hybridMultilevel"/>
    <w:tmpl w:val="5084433C"/>
    <w:lvl w:ilvl="0" w:tplc="92DA4BE0">
      <w:numFmt w:val="bullet"/>
      <w:lvlText w:val="•"/>
      <w:lvlJc w:val="left"/>
      <w:pPr>
        <w:ind w:left="1065" w:hanging="705"/>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8" w15:restartNumberingAfterBreak="0">
    <w:nsid w:val="2096471C"/>
    <w:multiLevelType w:val="hybridMultilevel"/>
    <w:tmpl w:val="BC34BD7C"/>
    <w:lvl w:ilvl="0" w:tplc="0425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CDD49D7"/>
    <w:multiLevelType w:val="hybridMultilevel"/>
    <w:tmpl w:val="FBDCA8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5"/>
  </w:num>
  <w:num w:numId="4" w16cid:durableId="443236166">
    <w:abstractNumId w:val="5"/>
  </w:num>
  <w:num w:numId="5" w16cid:durableId="876040187">
    <w:abstractNumId w:val="10"/>
  </w:num>
  <w:num w:numId="6" w16cid:durableId="722294908">
    <w:abstractNumId w:val="11"/>
  </w:num>
  <w:num w:numId="7" w16cid:durableId="220212090">
    <w:abstractNumId w:val="12"/>
  </w:num>
  <w:num w:numId="8" w16cid:durableId="826432677">
    <w:abstractNumId w:val="7"/>
  </w:num>
  <w:num w:numId="9" w16cid:durableId="623119017">
    <w:abstractNumId w:val="9"/>
  </w:num>
  <w:num w:numId="10" w16cid:durableId="1358312232">
    <w:abstractNumId w:val="14"/>
  </w:num>
  <w:num w:numId="11" w16cid:durableId="1583097887">
    <w:abstractNumId w:val="18"/>
  </w:num>
  <w:num w:numId="12" w16cid:durableId="1298413403">
    <w:abstractNumId w:val="17"/>
  </w:num>
  <w:num w:numId="13" w16cid:durableId="980232816">
    <w:abstractNumId w:val="13"/>
  </w:num>
  <w:num w:numId="14" w16cid:durableId="1784156227">
    <w:abstractNumId w:val="4"/>
  </w:num>
  <w:num w:numId="15" w16cid:durableId="491608201">
    <w:abstractNumId w:val="6"/>
  </w:num>
  <w:num w:numId="16" w16cid:durableId="1295868596">
    <w:abstractNumId w:val="8"/>
  </w:num>
  <w:num w:numId="17" w16cid:durableId="8342216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B6D"/>
    <w:rsid w:val="00004C8D"/>
    <w:rsid w:val="00004E16"/>
    <w:rsid w:val="00005014"/>
    <w:rsid w:val="000064F4"/>
    <w:rsid w:val="0000731B"/>
    <w:rsid w:val="00007569"/>
    <w:rsid w:val="0001000B"/>
    <w:rsid w:val="00010C33"/>
    <w:rsid w:val="0001116E"/>
    <w:rsid w:val="000117CF"/>
    <w:rsid w:val="00011A7E"/>
    <w:rsid w:val="00011FA4"/>
    <w:rsid w:val="0001247E"/>
    <w:rsid w:val="000124B5"/>
    <w:rsid w:val="00012652"/>
    <w:rsid w:val="00012FFF"/>
    <w:rsid w:val="00013D08"/>
    <w:rsid w:val="000146F7"/>
    <w:rsid w:val="00014E26"/>
    <w:rsid w:val="0001635E"/>
    <w:rsid w:val="00016494"/>
    <w:rsid w:val="00016BE5"/>
    <w:rsid w:val="00017139"/>
    <w:rsid w:val="00017BC2"/>
    <w:rsid w:val="00020020"/>
    <w:rsid w:val="00020530"/>
    <w:rsid w:val="00020BED"/>
    <w:rsid w:val="000211CB"/>
    <w:rsid w:val="000215DB"/>
    <w:rsid w:val="000220D7"/>
    <w:rsid w:val="000220E1"/>
    <w:rsid w:val="000228A4"/>
    <w:rsid w:val="000228AD"/>
    <w:rsid w:val="000230B9"/>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EC4"/>
    <w:rsid w:val="0003434E"/>
    <w:rsid w:val="00035359"/>
    <w:rsid w:val="00035C2F"/>
    <w:rsid w:val="000362E2"/>
    <w:rsid w:val="0003647D"/>
    <w:rsid w:val="00037184"/>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2A5"/>
    <w:rsid w:val="00055795"/>
    <w:rsid w:val="00055844"/>
    <w:rsid w:val="00056165"/>
    <w:rsid w:val="0005723A"/>
    <w:rsid w:val="00057484"/>
    <w:rsid w:val="00057D9E"/>
    <w:rsid w:val="00057D9F"/>
    <w:rsid w:val="00060839"/>
    <w:rsid w:val="00060F78"/>
    <w:rsid w:val="000617E7"/>
    <w:rsid w:val="00062880"/>
    <w:rsid w:val="00062902"/>
    <w:rsid w:val="00062A26"/>
    <w:rsid w:val="00062E81"/>
    <w:rsid w:val="00063C5E"/>
    <w:rsid w:val="00063D60"/>
    <w:rsid w:val="00063FCA"/>
    <w:rsid w:val="000648D2"/>
    <w:rsid w:val="00064C7C"/>
    <w:rsid w:val="00065172"/>
    <w:rsid w:val="000659BB"/>
    <w:rsid w:val="00066451"/>
    <w:rsid w:val="0006684E"/>
    <w:rsid w:val="00066910"/>
    <w:rsid w:val="00066966"/>
    <w:rsid w:val="00067471"/>
    <w:rsid w:val="00067748"/>
    <w:rsid w:val="000679CF"/>
    <w:rsid w:val="00067CF8"/>
    <w:rsid w:val="00070579"/>
    <w:rsid w:val="00071DA5"/>
    <w:rsid w:val="00072177"/>
    <w:rsid w:val="00072694"/>
    <w:rsid w:val="00073A0F"/>
    <w:rsid w:val="00073AAB"/>
    <w:rsid w:val="000741C8"/>
    <w:rsid w:val="00074BFF"/>
    <w:rsid w:val="00074D55"/>
    <w:rsid w:val="00074D7D"/>
    <w:rsid w:val="000750A0"/>
    <w:rsid w:val="0007543C"/>
    <w:rsid w:val="00075837"/>
    <w:rsid w:val="000759F7"/>
    <w:rsid w:val="0007613F"/>
    <w:rsid w:val="0007667B"/>
    <w:rsid w:val="00076FF3"/>
    <w:rsid w:val="000774C7"/>
    <w:rsid w:val="0007781E"/>
    <w:rsid w:val="00081542"/>
    <w:rsid w:val="00081C19"/>
    <w:rsid w:val="000821A8"/>
    <w:rsid w:val="0008263A"/>
    <w:rsid w:val="00083119"/>
    <w:rsid w:val="000833E8"/>
    <w:rsid w:val="0008346C"/>
    <w:rsid w:val="00083D3E"/>
    <w:rsid w:val="00084B8E"/>
    <w:rsid w:val="000851A8"/>
    <w:rsid w:val="0008599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33E"/>
    <w:rsid w:val="000A57BB"/>
    <w:rsid w:val="000A68E5"/>
    <w:rsid w:val="000A6B4D"/>
    <w:rsid w:val="000A6C50"/>
    <w:rsid w:val="000B0721"/>
    <w:rsid w:val="000B0F8E"/>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5C1"/>
    <w:rsid w:val="000B6FD4"/>
    <w:rsid w:val="000B6FE2"/>
    <w:rsid w:val="000B70FA"/>
    <w:rsid w:val="000B792F"/>
    <w:rsid w:val="000B7E3D"/>
    <w:rsid w:val="000C0CB6"/>
    <w:rsid w:val="000C2F33"/>
    <w:rsid w:val="000C3007"/>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97D"/>
    <w:rsid w:val="000E3C58"/>
    <w:rsid w:val="000E3E9E"/>
    <w:rsid w:val="000E4CD7"/>
    <w:rsid w:val="000E4DC1"/>
    <w:rsid w:val="000E507B"/>
    <w:rsid w:val="000E51C0"/>
    <w:rsid w:val="000E5514"/>
    <w:rsid w:val="000E5532"/>
    <w:rsid w:val="000E58DF"/>
    <w:rsid w:val="000E62E9"/>
    <w:rsid w:val="000E65A1"/>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B2D"/>
    <w:rsid w:val="000F3EB3"/>
    <w:rsid w:val="000F41A8"/>
    <w:rsid w:val="000F4211"/>
    <w:rsid w:val="000F5282"/>
    <w:rsid w:val="000F6351"/>
    <w:rsid w:val="000F63C1"/>
    <w:rsid w:val="000F6AF9"/>
    <w:rsid w:val="000F72B5"/>
    <w:rsid w:val="000F785F"/>
    <w:rsid w:val="000F7DAA"/>
    <w:rsid w:val="00100232"/>
    <w:rsid w:val="00100BEF"/>
    <w:rsid w:val="0010181F"/>
    <w:rsid w:val="00101C0C"/>
    <w:rsid w:val="001049B5"/>
    <w:rsid w:val="00105A31"/>
    <w:rsid w:val="001066BB"/>
    <w:rsid w:val="00106900"/>
    <w:rsid w:val="0010695B"/>
    <w:rsid w:val="00106C63"/>
    <w:rsid w:val="0010724D"/>
    <w:rsid w:val="00107AA9"/>
    <w:rsid w:val="00110E61"/>
    <w:rsid w:val="001113E8"/>
    <w:rsid w:val="001114EF"/>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A32"/>
    <w:rsid w:val="00124C56"/>
    <w:rsid w:val="0012513B"/>
    <w:rsid w:val="00125999"/>
    <w:rsid w:val="00125E04"/>
    <w:rsid w:val="001261D2"/>
    <w:rsid w:val="00126CB8"/>
    <w:rsid w:val="001272AB"/>
    <w:rsid w:val="00127C07"/>
    <w:rsid w:val="00127D93"/>
    <w:rsid w:val="00130B40"/>
    <w:rsid w:val="0013141B"/>
    <w:rsid w:val="0013226C"/>
    <w:rsid w:val="00132390"/>
    <w:rsid w:val="001327A1"/>
    <w:rsid w:val="001328C3"/>
    <w:rsid w:val="00132E8E"/>
    <w:rsid w:val="00133032"/>
    <w:rsid w:val="00133140"/>
    <w:rsid w:val="00133534"/>
    <w:rsid w:val="00133AF2"/>
    <w:rsid w:val="001342CA"/>
    <w:rsid w:val="00134463"/>
    <w:rsid w:val="001352C9"/>
    <w:rsid w:val="0013555F"/>
    <w:rsid w:val="001368C4"/>
    <w:rsid w:val="00136C28"/>
    <w:rsid w:val="00136CD1"/>
    <w:rsid w:val="0013764A"/>
    <w:rsid w:val="00137787"/>
    <w:rsid w:val="00137FAC"/>
    <w:rsid w:val="001401F1"/>
    <w:rsid w:val="0014073A"/>
    <w:rsid w:val="00140889"/>
    <w:rsid w:val="0014093E"/>
    <w:rsid w:val="001411E7"/>
    <w:rsid w:val="00141442"/>
    <w:rsid w:val="00141C67"/>
    <w:rsid w:val="00142B95"/>
    <w:rsid w:val="001431B5"/>
    <w:rsid w:val="00143B77"/>
    <w:rsid w:val="001446BA"/>
    <w:rsid w:val="00144EC3"/>
    <w:rsid w:val="00144F76"/>
    <w:rsid w:val="00145215"/>
    <w:rsid w:val="001459CF"/>
    <w:rsid w:val="00145E47"/>
    <w:rsid w:val="00146727"/>
    <w:rsid w:val="00147082"/>
    <w:rsid w:val="001470EB"/>
    <w:rsid w:val="00147A89"/>
    <w:rsid w:val="00147C40"/>
    <w:rsid w:val="001508C2"/>
    <w:rsid w:val="00150B8B"/>
    <w:rsid w:val="00150B91"/>
    <w:rsid w:val="00151F23"/>
    <w:rsid w:val="00152435"/>
    <w:rsid w:val="0015262E"/>
    <w:rsid w:val="00152F7A"/>
    <w:rsid w:val="0015311F"/>
    <w:rsid w:val="00153710"/>
    <w:rsid w:val="00153723"/>
    <w:rsid w:val="00153E72"/>
    <w:rsid w:val="0015411C"/>
    <w:rsid w:val="001562A2"/>
    <w:rsid w:val="00156A9B"/>
    <w:rsid w:val="0015716A"/>
    <w:rsid w:val="00157D3E"/>
    <w:rsid w:val="00160380"/>
    <w:rsid w:val="001604E2"/>
    <w:rsid w:val="0016113E"/>
    <w:rsid w:val="00161A1B"/>
    <w:rsid w:val="00161D4D"/>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431"/>
    <w:rsid w:val="00176539"/>
    <w:rsid w:val="001769F5"/>
    <w:rsid w:val="00176BD6"/>
    <w:rsid w:val="00176DD5"/>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3FD3"/>
    <w:rsid w:val="001840C5"/>
    <w:rsid w:val="001842F4"/>
    <w:rsid w:val="00184436"/>
    <w:rsid w:val="00184DCA"/>
    <w:rsid w:val="00186A9E"/>
    <w:rsid w:val="00186BED"/>
    <w:rsid w:val="0018716B"/>
    <w:rsid w:val="00187934"/>
    <w:rsid w:val="001909CE"/>
    <w:rsid w:val="00192124"/>
    <w:rsid w:val="00192A5C"/>
    <w:rsid w:val="00192CCF"/>
    <w:rsid w:val="001934D9"/>
    <w:rsid w:val="00193688"/>
    <w:rsid w:val="0019393A"/>
    <w:rsid w:val="00193D48"/>
    <w:rsid w:val="00193F68"/>
    <w:rsid w:val="00194892"/>
    <w:rsid w:val="00196020"/>
    <w:rsid w:val="001964C8"/>
    <w:rsid w:val="001965BB"/>
    <w:rsid w:val="0019751D"/>
    <w:rsid w:val="001976E1"/>
    <w:rsid w:val="001979BA"/>
    <w:rsid w:val="00197A0E"/>
    <w:rsid w:val="001A0059"/>
    <w:rsid w:val="001A0251"/>
    <w:rsid w:val="001A07D2"/>
    <w:rsid w:val="001A12D3"/>
    <w:rsid w:val="001A167F"/>
    <w:rsid w:val="001A177B"/>
    <w:rsid w:val="001A1BB4"/>
    <w:rsid w:val="001A2315"/>
    <w:rsid w:val="001A30AE"/>
    <w:rsid w:val="001A3DA7"/>
    <w:rsid w:val="001A4261"/>
    <w:rsid w:val="001A4613"/>
    <w:rsid w:val="001A4656"/>
    <w:rsid w:val="001A48A4"/>
    <w:rsid w:val="001A4B01"/>
    <w:rsid w:val="001A4EBE"/>
    <w:rsid w:val="001A649F"/>
    <w:rsid w:val="001B0B75"/>
    <w:rsid w:val="001B0ED1"/>
    <w:rsid w:val="001B115B"/>
    <w:rsid w:val="001B1D1F"/>
    <w:rsid w:val="001B20F1"/>
    <w:rsid w:val="001B27BC"/>
    <w:rsid w:val="001B2C09"/>
    <w:rsid w:val="001B300F"/>
    <w:rsid w:val="001B326B"/>
    <w:rsid w:val="001B36AF"/>
    <w:rsid w:val="001B3C55"/>
    <w:rsid w:val="001B3D10"/>
    <w:rsid w:val="001B427A"/>
    <w:rsid w:val="001B44B1"/>
    <w:rsid w:val="001B4811"/>
    <w:rsid w:val="001B49DB"/>
    <w:rsid w:val="001B49E0"/>
    <w:rsid w:val="001B4A62"/>
    <w:rsid w:val="001B5162"/>
    <w:rsid w:val="001B564D"/>
    <w:rsid w:val="001B6A7A"/>
    <w:rsid w:val="001B6CD1"/>
    <w:rsid w:val="001B6FBC"/>
    <w:rsid w:val="001B74CB"/>
    <w:rsid w:val="001B7A47"/>
    <w:rsid w:val="001B7A98"/>
    <w:rsid w:val="001B7BA0"/>
    <w:rsid w:val="001B7F7F"/>
    <w:rsid w:val="001C02BF"/>
    <w:rsid w:val="001C1026"/>
    <w:rsid w:val="001C20C9"/>
    <w:rsid w:val="001C27D1"/>
    <w:rsid w:val="001C2B47"/>
    <w:rsid w:val="001C3633"/>
    <w:rsid w:val="001C4438"/>
    <w:rsid w:val="001C494F"/>
    <w:rsid w:val="001C4B0D"/>
    <w:rsid w:val="001C5360"/>
    <w:rsid w:val="001C6373"/>
    <w:rsid w:val="001C6A7E"/>
    <w:rsid w:val="001C6C45"/>
    <w:rsid w:val="001C6E61"/>
    <w:rsid w:val="001C7473"/>
    <w:rsid w:val="001C7661"/>
    <w:rsid w:val="001C792E"/>
    <w:rsid w:val="001C7EB4"/>
    <w:rsid w:val="001D01C7"/>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3B4"/>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3AF"/>
    <w:rsid w:val="001F0418"/>
    <w:rsid w:val="001F0884"/>
    <w:rsid w:val="001F12FD"/>
    <w:rsid w:val="001F1EE2"/>
    <w:rsid w:val="001F2060"/>
    <w:rsid w:val="001F22CC"/>
    <w:rsid w:val="001F2959"/>
    <w:rsid w:val="001F2AC7"/>
    <w:rsid w:val="001F3593"/>
    <w:rsid w:val="001F3B59"/>
    <w:rsid w:val="001F4116"/>
    <w:rsid w:val="001F437F"/>
    <w:rsid w:val="001F54FE"/>
    <w:rsid w:val="001F5C37"/>
    <w:rsid w:val="001F5DEC"/>
    <w:rsid w:val="001F65F0"/>
    <w:rsid w:val="001F6D6C"/>
    <w:rsid w:val="001F7A9F"/>
    <w:rsid w:val="001F7B7F"/>
    <w:rsid w:val="0020015C"/>
    <w:rsid w:val="00200AE9"/>
    <w:rsid w:val="00200B61"/>
    <w:rsid w:val="00200CF8"/>
    <w:rsid w:val="0020103B"/>
    <w:rsid w:val="002011A6"/>
    <w:rsid w:val="002012CB"/>
    <w:rsid w:val="0020222C"/>
    <w:rsid w:val="0020255A"/>
    <w:rsid w:val="00202BC2"/>
    <w:rsid w:val="00203767"/>
    <w:rsid w:val="00203D56"/>
    <w:rsid w:val="002042F1"/>
    <w:rsid w:val="00204494"/>
    <w:rsid w:val="00204B03"/>
    <w:rsid w:val="00205B9F"/>
    <w:rsid w:val="00205C37"/>
    <w:rsid w:val="00206072"/>
    <w:rsid w:val="0020608E"/>
    <w:rsid w:val="0020614C"/>
    <w:rsid w:val="00206576"/>
    <w:rsid w:val="002067D1"/>
    <w:rsid w:val="00206BC5"/>
    <w:rsid w:val="002073BB"/>
    <w:rsid w:val="0021065F"/>
    <w:rsid w:val="00211846"/>
    <w:rsid w:val="002120A3"/>
    <w:rsid w:val="002120AD"/>
    <w:rsid w:val="0021233F"/>
    <w:rsid w:val="002123AC"/>
    <w:rsid w:val="00212C6A"/>
    <w:rsid w:val="00212CAF"/>
    <w:rsid w:val="002130F4"/>
    <w:rsid w:val="00213425"/>
    <w:rsid w:val="0021425D"/>
    <w:rsid w:val="00214477"/>
    <w:rsid w:val="0021495B"/>
    <w:rsid w:val="00214D62"/>
    <w:rsid w:val="00215350"/>
    <w:rsid w:val="0021571A"/>
    <w:rsid w:val="00215768"/>
    <w:rsid w:val="002157DD"/>
    <w:rsid w:val="00216443"/>
    <w:rsid w:val="00216A34"/>
    <w:rsid w:val="00216D74"/>
    <w:rsid w:val="0021746E"/>
    <w:rsid w:val="002178C5"/>
    <w:rsid w:val="002201B0"/>
    <w:rsid w:val="002203E4"/>
    <w:rsid w:val="002206B6"/>
    <w:rsid w:val="00222773"/>
    <w:rsid w:val="0022347E"/>
    <w:rsid w:val="00223AA5"/>
    <w:rsid w:val="00223C44"/>
    <w:rsid w:val="002240B8"/>
    <w:rsid w:val="002242C9"/>
    <w:rsid w:val="002251A1"/>
    <w:rsid w:val="00226667"/>
    <w:rsid w:val="00226B7A"/>
    <w:rsid w:val="00226F32"/>
    <w:rsid w:val="00226F3B"/>
    <w:rsid w:val="00227241"/>
    <w:rsid w:val="002273E6"/>
    <w:rsid w:val="00227ED2"/>
    <w:rsid w:val="00227F44"/>
    <w:rsid w:val="00227F63"/>
    <w:rsid w:val="00230147"/>
    <w:rsid w:val="00230392"/>
    <w:rsid w:val="002303B3"/>
    <w:rsid w:val="002309FF"/>
    <w:rsid w:val="002323A7"/>
    <w:rsid w:val="00232959"/>
    <w:rsid w:val="00232A4C"/>
    <w:rsid w:val="00233297"/>
    <w:rsid w:val="00233438"/>
    <w:rsid w:val="00233D9C"/>
    <w:rsid w:val="002353B4"/>
    <w:rsid w:val="00235B7A"/>
    <w:rsid w:val="00235D3B"/>
    <w:rsid w:val="00235DC1"/>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A41"/>
    <w:rsid w:val="00244BC2"/>
    <w:rsid w:val="00244DC2"/>
    <w:rsid w:val="002458DB"/>
    <w:rsid w:val="00245FC1"/>
    <w:rsid w:val="002462C1"/>
    <w:rsid w:val="0024657B"/>
    <w:rsid w:val="00246B2B"/>
    <w:rsid w:val="002472E8"/>
    <w:rsid w:val="0025046C"/>
    <w:rsid w:val="00251771"/>
    <w:rsid w:val="00252286"/>
    <w:rsid w:val="00252A29"/>
    <w:rsid w:val="00253472"/>
    <w:rsid w:val="0025360B"/>
    <w:rsid w:val="002536FA"/>
    <w:rsid w:val="00253EF5"/>
    <w:rsid w:val="0025427B"/>
    <w:rsid w:val="0025438B"/>
    <w:rsid w:val="00254970"/>
    <w:rsid w:val="002549D8"/>
    <w:rsid w:val="00255613"/>
    <w:rsid w:val="00255A2E"/>
    <w:rsid w:val="002562D1"/>
    <w:rsid w:val="0025680B"/>
    <w:rsid w:val="00256F5C"/>
    <w:rsid w:val="002570BB"/>
    <w:rsid w:val="00257177"/>
    <w:rsid w:val="00257ACC"/>
    <w:rsid w:val="002605EC"/>
    <w:rsid w:val="002606C6"/>
    <w:rsid w:val="00260718"/>
    <w:rsid w:val="00260A5E"/>
    <w:rsid w:val="0026176C"/>
    <w:rsid w:val="00261B34"/>
    <w:rsid w:val="00262254"/>
    <w:rsid w:val="00262A08"/>
    <w:rsid w:val="00262BEC"/>
    <w:rsid w:val="0026311B"/>
    <w:rsid w:val="00263499"/>
    <w:rsid w:val="00263DA9"/>
    <w:rsid w:val="00264610"/>
    <w:rsid w:val="00266B97"/>
    <w:rsid w:val="00266E57"/>
    <w:rsid w:val="0026701F"/>
    <w:rsid w:val="002670AD"/>
    <w:rsid w:val="002671F3"/>
    <w:rsid w:val="00267C7F"/>
    <w:rsid w:val="0027030B"/>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90D"/>
    <w:rsid w:val="00281F6F"/>
    <w:rsid w:val="00282828"/>
    <w:rsid w:val="00282C8E"/>
    <w:rsid w:val="00282E13"/>
    <w:rsid w:val="00282EEA"/>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046"/>
    <w:rsid w:val="0029343B"/>
    <w:rsid w:val="00293C40"/>
    <w:rsid w:val="002941F8"/>
    <w:rsid w:val="0029445B"/>
    <w:rsid w:val="002944B7"/>
    <w:rsid w:val="002948E5"/>
    <w:rsid w:val="0029505A"/>
    <w:rsid w:val="00295159"/>
    <w:rsid w:val="0029525C"/>
    <w:rsid w:val="002952A0"/>
    <w:rsid w:val="0029557B"/>
    <w:rsid w:val="00295910"/>
    <w:rsid w:val="00295CC3"/>
    <w:rsid w:val="00295DC7"/>
    <w:rsid w:val="002962EB"/>
    <w:rsid w:val="00297211"/>
    <w:rsid w:val="00297F77"/>
    <w:rsid w:val="00297FA7"/>
    <w:rsid w:val="002A0BCA"/>
    <w:rsid w:val="002A0E2F"/>
    <w:rsid w:val="002A2400"/>
    <w:rsid w:val="002A2A84"/>
    <w:rsid w:val="002A2C2C"/>
    <w:rsid w:val="002A3318"/>
    <w:rsid w:val="002A398F"/>
    <w:rsid w:val="002A3A07"/>
    <w:rsid w:val="002A43B1"/>
    <w:rsid w:val="002A443D"/>
    <w:rsid w:val="002A4798"/>
    <w:rsid w:val="002A4FDD"/>
    <w:rsid w:val="002A61B6"/>
    <w:rsid w:val="002A694F"/>
    <w:rsid w:val="002A7439"/>
    <w:rsid w:val="002A7986"/>
    <w:rsid w:val="002B0FD1"/>
    <w:rsid w:val="002B1E68"/>
    <w:rsid w:val="002B22A0"/>
    <w:rsid w:val="002B2BFF"/>
    <w:rsid w:val="002B3336"/>
    <w:rsid w:val="002B3CC7"/>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3DAE"/>
    <w:rsid w:val="002C4192"/>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3F12"/>
    <w:rsid w:val="002D4594"/>
    <w:rsid w:val="002D45CB"/>
    <w:rsid w:val="002D46C4"/>
    <w:rsid w:val="002D4939"/>
    <w:rsid w:val="002D5D26"/>
    <w:rsid w:val="002D5E95"/>
    <w:rsid w:val="002D5F2E"/>
    <w:rsid w:val="002D6281"/>
    <w:rsid w:val="002D6579"/>
    <w:rsid w:val="002D65E8"/>
    <w:rsid w:val="002D66D1"/>
    <w:rsid w:val="002D6E6D"/>
    <w:rsid w:val="002D73EA"/>
    <w:rsid w:val="002E024C"/>
    <w:rsid w:val="002E0995"/>
    <w:rsid w:val="002E0D18"/>
    <w:rsid w:val="002E1BE4"/>
    <w:rsid w:val="002E2E66"/>
    <w:rsid w:val="002E2F16"/>
    <w:rsid w:val="002E31E4"/>
    <w:rsid w:val="002E34D5"/>
    <w:rsid w:val="002E49C6"/>
    <w:rsid w:val="002E5429"/>
    <w:rsid w:val="002E596D"/>
    <w:rsid w:val="002E5AB6"/>
    <w:rsid w:val="002E7009"/>
    <w:rsid w:val="002E78E5"/>
    <w:rsid w:val="002E78EE"/>
    <w:rsid w:val="002E7BFB"/>
    <w:rsid w:val="002E7D6E"/>
    <w:rsid w:val="002F0295"/>
    <w:rsid w:val="002F05AA"/>
    <w:rsid w:val="002F1382"/>
    <w:rsid w:val="002F193D"/>
    <w:rsid w:val="002F1BB8"/>
    <w:rsid w:val="002F1CFD"/>
    <w:rsid w:val="002F2457"/>
    <w:rsid w:val="002F26B1"/>
    <w:rsid w:val="002F2782"/>
    <w:rsid w:val="002F2CB4"/>
    <w:rsid w:val="002F2D05"/>
    <w:rsid w:val="002F41F2"/>
    <w:rsid w:val="002F4777"/>
    <w:rsid w:val="002F4AA5"/>
    <w:rsid w:val="002F4CAA"/>
    <w:rsid w:val="002F4DFE"/>
    <w:rsid w:val="002F5364"/>
    <w:rsid w:val="002F57CA"/>
    <w:rsid w:val="002F6C14"/>
    <w:rsid w:val="002F6CFE"/>
    <w:rsid w:val="002F6EB4"/>
    <w:rsid w:val="002F75F1"/>
    <w:rsid w:val="002F776C"/>
    <w:rsid w:val="00300A4C"/>
    <w:rsid w:val="00301B91"/>
    <w:rsid w:val="0030256D"/>
    <w:rsid w:val="00302597"/>
    <w:rsid w:val="00302A97"/>
    <w:rsid w:val="00303CCA"/>
    <w:rsid w:val="00304042"/>
    <w:rsid w:val="0030479C"/>
    <w:rsid w:val="00305294"/>
    <w:rsid w:val="00305426"/>
    <w:rsid w:val="00305F39"/>
    <w:rsid w:val="00306861"/>
    <w:rsid w:val="003077D5"/>
    <w:rsid w:val="00307851"/>
    <w:rsid w:val="00307FD4"/>
    <w:rsid w:val="00307FD8"/>
    <w:rsid w:val="003101CD"/>
    <w:rsid w:val="003106DF"/>
    <w:rsid w:val="0031086A"/>
    <w:rsid w:val="00311DD2"/>
    <w:rsid w:val="00311E60"/>
    <w:rsid w:val="003122A8"/>
    <w:rsid w:val="003126FE"/>
    <w:rsid w:val="00313F98"/>
    <w:rsid w:val="00314BBB"/>
    <w:rsid w:val="0031586D"/>
    <w:rsid w:val="00315A18"/>
    <w:rsid w:val="00315F13"/>
    <w:rsid w:val="0031661A"/>
    <w:rsid w:val="0031666A"/>
    <w:rsid w:val="003167A6"/>
    <w:rsid w:val="003177FE"/>
    <w:rsid w:val="00317A06"/>
    <w:rsid w:val="00317BFB"/>
    <w:rsid w:val="00317F5B"/>
    <w:rsid w:val="003201FE"/>
    <w:rsid w:val="00320EB4"/>
    <w:rsid w:val="00321824"/>
    <w:rsid w:val="00321A7E"/>
    <w:rsid w:val="00323017"/>
    <w:rsid w:val="00323E08"/>
    <w:rsid w:val="003254E4"/>
    <w:rsid w:val="003259C8"/>
    <w:rsid w:val="00326AF2"/>
    <w:rsid w:val="00326CF9"/>
    <w:rsid w:val="00327417"/>
    <w:rsid w:val="003279ED"/>
    <w:rsid w:val="00327A17"/>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1BB1"/>
    <w:rsid w:val="00342221"/>
    <w:rsid w:val="003430DB"/>
    <w:rsid w:val="00343672"/>
    <w:rsid w:val="003438AB"/>
    <w:rsid w:val="0034412E"/>
    <w:rsid w:val="00344662"/>
    <w:rsid w:val="003446C6"/>
    <w:rsid w:val="00344FCC"/>
    <w:rsid w:val="00345127"/>
    <w:rsid w:val="00346EFD"/>
    <w:rsid w:val="00347042"/>
    <w:rsid w:val="00347A41"/>
    <w:rsid w:val="003507E1"/>
    <w:rsid w:val="00351B11"/>
    <w:rsid w:val="00351E31"/>
    <w:rsid w:val="0035260E"/>
    <w:rsid w:val="00353346"/>
    <w:rsid w:val="00353771"/>
    <w:rsid w:val="00353BDC"/>
    <w:rsid w:val="00354B9D"/>
    <w:rsid w:val="0035533F"/>
    <w:rsid w:val="00355CEC"/>
    <w:rsid w:val="00357013"/>
    <w:rsid w:val="00357BC3"/>
    <w:rsid w:val="00357D85"/>
    <w:rsid w:val="00360A25"/>
    <w:rsid w:val="00361719"/>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19B3"/>
    <w:rsid w:val="003720A4"/>
    <w:rsid w:val="003723A6"/>
    <w:rsid w:val="003729C9"/>
    <w:rsid w:val="00372C1A"/>
    <w:rsid w:val="00372C3C"/>
    <w:rsid w:val="003735B9"/>
    <w:rsid w:val="003736D4"/>
    <w:rsid w:val="003739B9"/>
    <w:rsid w:val="00374104"/>
    <w:rsid w:val="00374378"/>
    <w:rsid w:val="00375A8A"/>
    <w:rsid w:val="00375D2D"/>
    <w:rsid w:val="003765EB"/>
    <w:rsid w:val="0037727A"/>
    <w:rsid w:val="0037755A"/>
    <w:rsid w:val="00377A28"/>
    <w:rsid w:val="00377EBA"/>
    <w:rsid w:val="00380A02"/>
    <w:rsid w:val="003810A6"/>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0064"/>
    <w:rsid w:val="00391430"/>
    <w:rsid w:val="003919CE"/>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63E"/>
    <w:rsid w:val="003A4EA7"/>
    <w:rsid w:val="003A5CD4"/>
    <w:rsid w:val="003A5D2A"/>
    <w:rsid w:val="003A5D3A"/>
    <w:rsid w:val="003A6278"/>
    <w:rsid w:val="003A63C9"/>
    <w:rsid w:val="003A648F"/>
    <w:rsid w:val="003A6591"/>
    <w:rsid w:val="003A7789"/>
    <w:rsid w:val="003A7DDD"/>
    <w:rsid w:val="003B0BC8"/>
    <w:rsid w:val="003B145E"/>
    <w:rsid w:val="003B27A4"/>
    <w:rsid w:val="003B394F"/>
    <w:rsid w:val="003B4132"/>
    <w:rsid w:val="003B46D5"/>
    <w:rsid w:val="003B4803"/>
    <w:rsid w:val="003B6F03"/>
    <w:rsid w:val="003B783F"/>
    <w:rsid w:val="003B7D0E"/>
    <w:rsid w:val="003C0C00"/>
    <w:rsid w:val="003C0D57"/>
    <w:rsid w:val="003C112A"/>
    <w:rsid w:val="003C1835"/>
    <w:rsid w:val="003C1911"/>
    <w:rsid w:val="003C1F94"/>
    <w:rsid w:val="003C209B"/>
    <w:rsid w:val="003C3985"/>
    <w:rsid w:val="003C42FB"/>
    <w:rsid w:val="003C4637"/>
    <w:rsid w:val="003C4FAD"/>
    <w:rsid w:val="003C501C"/>
    <w:rsid w:val="003C51D2"/>
    <w:rsid w:val="003C5A82"/>
    <w:rsid w:val="003C5AB6"/>
    <w:rsid w:val="003C5B26"/>
    <w:rsid w:val="003C6047"/>
    <w:rsid w:val="003C631E"/>
    <w:rsid w:val="003C6612"/>
    <w:rsid w:val="003C7221"/>
    <w:rsid w:val="003C7A9C"/>
    <w:rsid w:val="003C7ED9"/>
    <w:rsid w:val="003D07E3"/>
    <w:rsid w:val="003D0BD0"/>
    <w:rsid w:val="003D205F"/>
    <w:rsid w:val="003D2168"/>
    <w:rsid w:val="003D296F"/>
    <w:rsid w:val="003D2F95"/>
    <w:rsid w:val="003D3A03"/>
    <w:rsid w:val="003D4673"/>
    <w:rsid w:val="003D5004"/>
    <w:rsid w:val="003D5DD2"/>
    <w:rsid w:val="003D6277"/>
    <w:rsid w:val="003D6669"/>
    <w:rsid w:val="003D672B"/>
    <w:rsid w:val="003D6842"/>
    <w:rsid w:val="003D69A2"/>
    <w:rsid w:val="003D6F81"/>
    <w:rsid w:val="003D71EF"/>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713"/>
    <w:rsid w:val="003F7B26"/>
    <w:rsid w:val="003F7FCE"/>
    <w:rsid w:val="00400050"/>
    <w:rsid w:val="004001E5"/>
    <w:rsid w:val="00400938"/>
    <w:rsid w:val="00400B6C"/>
    <w:rsid w:val="00400F74"/>
    <w:rsid w:val="00401FAA"/>
    <w:rsid w:val="00401FFF"/>
    <w:rsid w:val="00402545"/>
    <w:rsid w:val="0040290B"/>
    <w:rsid w:val="00403EE3"/>
    <w:rsid w:val="00404055"/>
    <w:rsid w:val="004040F3"/>
    <w:rsid w:val="004041D8"/>
    <w:rsid w:val="00404C54"/>
    <w:rsid w:val="0040558A"/>
    <w:rsid w:val="0040623F"/>
    <w:rsid w:val="00406484"/>
    <w:rsid w:val="0040673C"/>
    <w:rsid w:val="00406B06"/>
    <w:rsid w:val="00407117"/>
    <w:rsid w:val="00411137"/>
    <w:rsid w:val="004115DC"/>
    <w:rsid w:val="00411EBC"/>
    <w:rsid w:val="00412411"/>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3856"/>
    <w:rsid w:val="00424E0C"/>
    <w:rsid w:val="004255E6"/>
    <w:rsid w:val="0042581E"/>
    <w:rsid w:val="00425E6F"/>
    <w:rsid w:val="0042651A"/>
    <w:rsid w:val="0042660E"/>
    <w:rsid w:val="00427132"/>
    <w:rsid w:val="004277B7"/>
    <w:rsid w:val="00427962"/>
    <w:rsid w:val="004311B3"/>
    <w:rsid w:val="004313D2"/>
    <w:rsid w:val="00431698"/>
    <w:rsid w:val="00431799"/>
    <w:rsid w:val="00431C86"/>
    <w:rsid w:val="00432804"/>
    <w:rsid w:val="00433190"/>
    <w:rsid w:val="00433396"/>
    <w:rsid w:val="00433EDD"/>
    <w:rsid w:val="004343A7"/>
    <w:rsid w:val="00434451"/>
    <w:rsid w:val="0043467E"/>
    <w:rsid w:val="004348DA"/>
    <w:rsid w:val="00434B3D"/>
    <w:rsid w:val="00435C95"/>
    <w:rsid w:val="00436D76"/>
    <w:rsid w:val="00437351"/>
    <w:rsid w:val="004376D3"/>
    <w:rsid w:val="004404E8"/>
    <w:rsid w:val="004405DC"/>
    <w:rsid w:val="004409FD"/>
    <w:rsid w:val="004422FD"/>
    <w:rsid w:val="00442374"/>
    <w:rsid w:val="00442DE3"/>
    <w:rsid w:val="00444316"/>
    <w:rsid w:val="0044438F"/>
    <w:rsid w:val="00444408"/>
    <w:rsid w:val="00444660"/>
    <w:rsid w:val="004447CF"/>
    <w:rsid w:val="00444AE7"/>
    <w:rsid w:val="00444BF7"/>
    <w:rsid w:val="00444EBB"/>
    <w:rsid w:val="00445648"/>
    <w:rsid w:val="004457C9"/>
    <w:rsid w:val="00445FCF"/>
    <w:rsid w:val="0044699F"/>
    <w:rsid w:val="00447170"/>
    <w:rsid w:val="0044733A"/>
    <w:rsid w:val="004474F5"/>
    <w:rsid w:val="00450429"/>
    <w:rsid w:val="00450513"/>
    <w:rsid w:val="004513C4"/>
    <w:rsid w:val="00451DEB"/>
    <w:rsid w:val="004523FB"/>
    <w:rsid w:val="004538BE"/>
    <w:rsid w:val="00453909"/>
    <w:rsid w:val="004547CB"/>
    <w:rsid w:val="004555C2"/>
    <w:rsid w:val="00455C2A"/>
    <w:rsid w:val="00456BFE"/>
    <w:rsid w:val="00456D9B"/>
    <w:rsid w:val="00457120"/>
    <w:rsid w:val="00457C10"/>
    <w:rsid w:val="00457D08"/>
    <w:rsid w:val="00460B54"/>
    <w:rsid w:val="00461223"/>
    <w:rsid w:val="0046197F"/>
    <w:rsid w:val="00461A2C"/>
    <w:rsid w:val="00461E52"/>
    <w:rsid w:val="004628DA"/>
    <w:rsid w:val="00462939"/>
    <w:rsid w:val="00463246"/>
    <w:rsid w:val="00463646"/>
    <w:rsid w:val="00463AA3"/>
    <w:rsid w:val="0046487D"/>
    <w:rsid w:val="00464B4A"/>
    <w:rsid w:val="00464F53"/>
    <w:rsid w:val="0046564E"/>
    <w:rsid w:val="00465669"/>
    <w:rsid w:val="00465B96"/>
    <w:rsid w:val="00465C8B"/>
    <w:rsid w:val="004661EA"/>
    <w:rsid w:val="00467D5E"/>
    <w:rsid w:val="00470B2E"/>
    <w:rsid w:val="00471147"/>
    <w:rsid w:val="00471705"/>
    <w:rsid w:val="00471CE6"/>
    <w:rsid w:val="00472560"/>
    <w:rsid w:val="00472933"/>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BAF"/>
    <w:rsid w:val="0048121E"/>
    <w:rsid w:val="0048127D"/>
    <w:rsid w:val="0048160C"/>
    <w:rsid w:val="00481A29"/>
    <w:rsid w:val="00481FFA"/>
    <w:rsid w:val="004820E3"/>
    <w:rsid w:val="0048269D"/>
    <w:rsid w:val="00482B79"/>
    <w:rsid w:val="00482FDA"/>
    <w:rsid w:val="00483C94"/>
    <w:rsid w:val="00483F35"/>
    <w:rsid w:val="00483F8B"/>
    <w:rsid w:val="00484B85"/>
    <w:rsid w:val="00485978"/>
    <w:rsid w:val="00485CB5"/>
    <w:rsid w:val="00485DBB"/>
    <w:rsid w:val="00485EC4"/>
    <w:rsid w:val="004867B4"/>
    <w:rsid w:val="00486B67"/>
    <w:rsid w:val="00486ED9"/>
    <w:rsid w:val="004871E8"/>
    <w:rsid w:val="00487AA2"/>
    <w:rsid w:val="00491E49"/>
    <w:rsid w:val="00492A07"/>
    <w:rsid w:val="00492A50"/>
    <w:rsid w:val="00492EA6"/>
    <w:rsid w:val="00493067"/>
    <w:rsid w:val="00493152"/>
    <w:rsid w:val="004937BA"/>
    <w:rsid w:val="004937F1"/>
    <w:rsid w:val="00493939"/>
    <w:rsid w:val="0049410A"/>
    <w:rsid w:val="00494155"/>
    <w:rsid w:val="0049418C"/>
    <w:rsid w:val="004944E7"/>
    <w:rsid w:val="00494F73"/>
    <w:rsid w:val="00495879"/>
    <w:rsid w:val="0049595C"/>
    <w:rsid w:val="00495AC0"/>
    <w:rsid w:val="00495B78"/>
    <w:rsid w:val="00496CDC"/>
    <w:rsid w:val="004975BD"/>
    <w:rsid w:val="0049761D"/>
    <w:rsid w:val="004976ED"/>
    <w:rsid w:val="00497A23"/>
    <w:rsid w:val="00497F01"/>
    <w:rsid w:val="00497F93"/>
    <w:rsid w:val="004A0C55"/>
    <w:rsid w:val="004A1DBE"/>
    <w:rsid w:val="004A1EBF"/>
    <w:rsid w:val="004A29B0"/>
    <w:rsid w:val="004A2A57"/>
    <w:rsid w:val="004A2D16"/>
    <w:rsid w:val="004A39FA"/>
    <w:rsid w:val="004A4F69"/>
    <w:rsid w:val="004A5882"/>
    <w:rsid w:val="004A5E8F"/>
    <w:rsid w:val="004A6180"/>
    <w:rsid w:val="004A625F"/>
    <w:rsid w:val="004A6430"/>
    <w:rsid w:val="004A7D74"/>
    <w:rsid w:val="004B00B3"/>
    <w:rsid w:val="004B1659"/>
    <w:rsid w:val="004B1BC8"/>
    <w:rsid w:val="004B1F48"/>
    <w:rsid w:val="004B23F2"/>
    <w:rsid w:val="004B2B58"/>
    <w:rsid w:val="004B2D41"/>
    <w:rsid w:val="004B2D57"/>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84F"/>
    <w:rsid w:val="004C3C6B"/>
    <w:rsid w:val="004C4D58"/>
    <w:rsid w:val="004C5330"/>
    <w:rsid w:val="004C674D"/>
    <w:rsid w:val="004C7861"/>
    <w:rsid w:val="004C7CCB"/>
    <w:rsid w:val="004D02AA"/>
    <w:rsid w:val="004D0C37"/>
    <w:rsid w:val="004D15E2"/>
    <w:rsid w:val="004D2A03"/>
    <w:rsid w:val="004D2BC6"/>
    <w:rsid w:val="004D3880"/>
    <w:rsid w:val="004D3B1D"/>
    <w:rsid w:val="004D3B91"/>
    <w:rsid w:val="004D3C6B"/>
    <w:rsid w:val="004D3F61"/>
    <w:rsid w:val="004D4520"/>
    <w:rsid w:val="004D4AE8"/>
    <w:rsid w:val="004D533E"/>
    <w:rsid w:val="004D5EAB"/>
    <w:rsid w:val="004D60C9"/>
    <w:rsid w:val="004D61EE"/>
    <w:rsid w:val="004D7B13"/>
    <w:rsid w:val="004D7C10"/>
    <w:rsid w:val="004D7E4D"/>
    <w:rsid w:val="004E0BEB"/>
    <w:rsid w:val="004E0E4F"/>
    <w:rsid w:val="004E100F"/>
    <w:rsid w:val="004E26C5"/>
    <w:rsid w:val="004E2F79"/>
    <w:rsid w:val="004E3128"/>
    <w:rsid w:val="004E3963"/>
    <w:rsid w:val="004E4280"/>
    <w:rsid w:val="004E4C7F"/>
    <w:rsid w:val="004E60ED"/>
    <w:rsid w:val="004E67F6"/>
    <w:rsid w:val="004E69B4"/>
    <w:rsid w:val="004E6A64"/>
    <w:rsid w:val="004E7686"/>
    <w:rsid w:val="004E7E6D"/>
    <w:rsid w:val="004F03F5"/>
    <w:rsid w:val="004F0BA2"/>
    <w:rsid w:val="004F23F1"/>
    <w:rsid w:val="004F24BB"/>
    <w:rsid w:val="004F2878"/>
    <w:rsid w:val="004F295A"/>
    <w:rsid w:val="004F44B8"/>
    <w:rsid w:val="004F4903"/>
    <w:rsid w:val="004F4C95"/>
    <w:rsid w:val="004F4CDA"/>
    <w:rsid w:val="004F4EBB"/>
    <w:rsid w:val="004F55AF"/>
    <w:rsid w:val="004F5F9D"/>
    <w:rsid w:val="004F6AB1"/>
    <w:rsid w:val="004F74DA"/>
    <w:rsid w:val="004F7830"/>
    <w:rsid w:val="004F78A8"/>
    <w:rsid w:val="00500802"/>
    <w:rsid w:val="00500B95"/>
    <w:rsid w:val="00501FA6"/>
    <w:rsid w:val="0050284A"/>
    <w:rsid w:val="00502974"/>
    <w:rsid w:val="00502FF3"/>
    <w:rsid w:val="0050333B"/>
    <w:rsid w:val="005039F7"/>
    <w:rsid w:val="00504024"/>
    <w:rsid w:val="0050431D"/>
    <w:rsid w:val="0050453A"/>
    <w:rsid w:val="00504B93"/>
    <w:rsid w:val="00504D12"/>
    <w:rsid w:val="00504F12"/>
    <w:rsid w:val="00504F65"/>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E57"/>
    <w:rsid w:val="00515FE1"/>
    <w:rsid w:val="00516293"/>
    <w:rsid w:val="00517175"/>
    <w:rsid w:val="0051785D"/>
    <w:rsid w:val="00517D73"/>
    <w:rsid w:val="00520AA4"/>
    <w:rsid w:val="00520FA2"/>
    <w:rsid w:val="00521022"/>
    <w:rsid w:val="0052209C"/>
    <w:rsid w:val="005228B3"/>
    <w:rsid w:val="00524C3B"/>
    <w:rsid w:val="00524D39"/>
    <w:rsid w:val="00524D4C"/>
    <w:rsid w:val="00524D74"/>
    <w:rsid w:val="00524FE1"/>
    <w:rsid w:val="0052581E"/>
    <w:rsid w:val="00525FBF"/>
    <w:rsid w:val="00526160"/>
    <w:rsid w:val="005265C5"/>
    <w:rsid w:val="005270B9"/>
    <w:rsid w:val="00527A61"/>
    <w:rsid w:val="00527C0B"/>
    <w:rsid w:val="00527D2C"/>
    <w:rsid w:val="00530508"/>
    <w:rsid w:val="00531316"/>
    <w:rsid w:val="0053165B"/>
    <w:rsid w:val="00531AAE"/>
    <w:rsid w:val="00532D6B"/>
    <w:rsid w:val="00532EAC"/>
    <w:rsid w:val="0053334C"/>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47C07"/>
    <w:rsid w:val="00550A72"/>
    <w:rsid w:val="00550C70"/>
    <w:rsid w:val="00551A5B"/>
    <w:rsid w:val="00551C84"/>
    <w:rsid w:val="005527FB"/>
    <w:rsid w:val="00552AAA"/>
    <w:rsid w:val="00552B82"/>
    <w:rsid w:val="00553A8A"/>
    <w:rsid w:val="00553C2A"/>
    <w:rsid w:val="00553E5E"/>
    <w:rsid w:val="005540F3"/>
    <w:rsid w:val="005541CF"/>
    <w:rsid w:val="00554305"/>
    <w:rsid w:val="0055481E"/>
    <w:rsid w:val="00554FD9"/>
    <w:rsid w:val="005554AA"/>
    <w:rsid w:val="00555537"/>
    <w:rsid w:val="00556BE1"/>
    <w:rsid w:val="005572D0"/>
    <w:rsid w:val="00560226"/>
    <w:rsid w:val="00560E01"/>
    <w:rsid w:val="005611AF"/>
    <w:rsid w:val="00561F59"/>
    <w:rsid w:val="00562117"/>
    <w:rsid w:val="00562CBE"/>
    <w:rsid w:val="00563CE1"/>
    <w:rsid w:val="00563D41"/>
    <w:rsid w:val="005641F3"/>
    <w:rsid w:val="00564BA3"/>
    <w:rsid w:val="00564E91"/>
    <w:rsid w:val="00565CED"/>
    <w:rsid w:val="00565EF5"/>
    <w:rsid w:val="005669FD"/>
    <w:rsid w:val="00566DD5"/>
    <w:rsid w:val="00570511"/>
    <w:rsid w:val="005726BA"/>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2F54"/>
    <w:rsid w:val="0058307B"/>
    <w:rsid w:val="00583C6D"/>
    <w:rsid w:val="00583CDD"/>
    <w:rsid w:val="00584F7F"/>
    <w:rsid w:val="00586D5B"/>
    <w:rsid w:val="00587794"/>
    <w:rsid w:val="00587EFF"/>
    <w:rsid w:val="0059004E"/>
    <w:rsid w:val="005900C9"/>
    <w:rsid w:val="005900D3"/>
    <w:rsid w:val="005902BA"/>
    <w:rsid w:val="00590756"/>
    <w:rsid w:val="0059085F"/>
    <w:rsid w:val="00592EC3"/>
    <w:rsid w:val="00594224"/>
    <w:rsid w:val="005949B1"/>
    <w:rsid w:val="00594C09"/>
    <w:rsid w:val="005956F8"/>
    <w:rsid w:val="005957B0"/>
    <w:rsid w:val="00595DB8"/>
    <w:rsid w:val="00596126"/>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53F1"/>
    <w:rsid w:val="005A5994"/>
    <w:rsid w:val="005A621E"/>
    <w:rsid w:val="005A6DA3"/>
    <w:rsid w:val="005B0159"/>
    <w:rsid w:val="005B01E6"/>
    <w:rsid w:val="005B0AC2"/>
    <w:rsid w:val="005B0E6B"/>
    <w:rsid w:val="005B1412"/>
    <w:rsid w:val="005B16A4"/>
    <w:rsid w:val="005B1884"/>
    <w:rsid w:val="005B18EC"/>
    <w:rsid w:val="005B25FA"/>
    <w:rsid w:val="005B2B91"/>
    <w:rsid w:val="005B2BAF"/>
    <w:rsid w:val="005B2DD1"/>
    <w:rsid w:val="005B2FEE"/>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1E0E"/>
    <w:rsid w:val="005C214C"/>
    <w:rsid w:val="005C251A"/>
    <w:rsid w:val="005C27AA"/>
    <w:rsid w:val="005C31F2"/>
    <w:rsid w:val="005C363B"/>
    <w:rsid w:val="005C3AE3"/>
    <w:rsid w:val="005C416E"/>
    <w:rsid w:val="005C4ABC"/>
    <w:rsid w:val="005C5748"/>
    <w:rsid w:val="005C57CD"/>
    <w:rsid w:val="005C6ABA"/>
    <w:rsid w:val="005C760A"/>
    <w:rsid w:val="005D00C8"/>
    <w:rsid w:val="005D0181"/>
    <w:rsid w:val="005D020A"/>
    <w:rsid w:val="005D0694"/>
    <w:rsid w:val="005D0CF1"/>
    <w:rsid w:val="005D10E3"/>
    <w:rsid w:val="005D1350"/>
    <w:rsid w:val="005D1AEE"/>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026"/>
    <w:rsid w:val="005D783B"/>
    <w:rsid w:val="005D7EE4"/>
    <w:rsid w:val="005E0017"/>
    <w:rsid w:val="005E00A2"/>
    <w:rsid w:val="005E08A7"/>
    <w:rsid w:val="005E08CF"/>
    <w:rsid w:val="005E114D"/>
    <w:rsid w:val="005E1471"/>
    <w:rsid w:val="005E1500"/>
    <w:rsid w:val="005E1CD4"/>
    <w:rsid w:val="005E20AC"/>
    <w:rsid w:val="005E2201"/>
    <w:rsid w:val="005E2B8E"/>
    <w:rsid w:val="005E2CE0"/>
    <w:rsid w:val="005E2EF4"/>
    <w:rsid w:val="005E328C"/>
    <w:rsid w:val="005E40A4"/>
    <w:rsid w:val="005E4682"/>
    <w:rsid w:val="005E47E3"/>
    <w:rsid w:val="005E4984"/>
    <w:rsid w:val="005E5483"/>
    <w:rsid w:val="005E5F7E"/>
    <w:rsid w:val="005E60EE"/>
    <w:rsid w:val="005E714D"/>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4DA"/>
    <w:rsid w:val="005F7548"/>
    <w:rsid w:val="006003C4"/>
    <w:rsid w:val="00600C93"/>
    <w:rsid w:val="00601674"/>
    <w:rsid w:val="006019D6"/>
    <w:rsid w:val="0060210B"/>
    <w:rsid w:val="00602CF9"/>
    <w:rsid w:val="0060316D"/>
    <w:rsid w:val="006032DE"/>
    <w:rsid w:val="006032E4"/>
    <w:rsid w:val="00603AC6"/>
    <w:rsid w:val="00604B9C"/>
    <w:rsid w:val="00604BAD"/>
    <w:rsid w:val="00604D3A"/>
    <w:rsid w:val="00604E5D"/>
    <w:rsid w:val="00605551"/>
    <w:rsid w:val="00605A6B"/>
    <w:rsid w:val="00605B8C"/>
    <w:rsid w:val="00605E78"/>
    <w:rsid w:val="00606212"/>
    <w:rsid w:val="006064CB"/>
    <w:rsid w:val="00606AC8"/>
    <w:rsid w:val="0060723A"/>
    <w:rsid w:val="006072E7"/>
    <w:rsid w:val="00607AE9"/>
    <w:rsid w:val="00607D3F"/>
    <w:rsid w:val="00610512"/>
    <w:rsid w:val="00610569"/>
    <w:rsid w:val="00610598"/>
    <w:rsid w:val="00610C3D"/>
    <w:rsid w:val="00611145"/>
    <w:rsid w:val="006113C4"/>
    <w:rsid w:val="0061198F"/>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075"/>
    <w:rsid w:val="0062129D"/>
    <w:rsid w:val="006219A6"/>
    <w:rsid w:val="00621B59"/>
    <w:rsid w:val="00622C93"/>
    <w:rsid w:val="00622D0B"/>
    <w:rsid w:val="00622F0C"/>
    <w:rsid w:val="00623CE4"/>
    <w:rsid w:val="00623E40"/>
    <w:rsid w:val="00624C8B"/>
    <w:rsid w:val="00625EA2"/>
    <w:rsid w:val="0062642B"/>
    <w:rsid w:val="00626660"/>
    <w:rsid w:val="006266B3"/>
    <w:rsid w:val="00626922"/>
    <w:rsid w:val="0062698F"/>
    <w:rsid w:val="00626C4E"/>
    <w:rsid w:val="00627721"/>
    <w:rsid w:val="0062777F"/>
    <w:rsid w:val="00627B80"/>
    <w:rsid w:val="00630235"/>
    <w:rsid w:val="006302CC"/>
    <w:rsid w:val="00630C5D"/>
    <w:rsid w:val="00631303"/>
    <w:rsid w:val="0063151A"/>
    <w:rsid w:val="0063170D"/>
    <w:rsid w:val="006318CF"/>
    <w:rsid w:val="006328A2"/>
    <w:rsid w:val="0063366C"/>
    <w:rsid w:val="0063429F"/>
    <w:rsid w:val="0063436B"/>
    <w:rsid w:val="0063446B"/>
    <w:rsid w:val="006349F2"/>
    <w:rsid w:val="006350EB"/>
    <w:rsid w:val="0063518C"/>
    <w:rsid w:val="00635A0D"/>
    <w:rsid w:val="00635A68"/>
    <w:rsid w:val="00635AEA"/>
    <w:rsid w:val="006363F3"/>
    <w:rsid w:val="00636940"/>
    <w:rsid w:val="00636A15"/>
    <w:rsid w:val="00636F3F"/>
    <w:rsid w:val="00636F5C"/>
    <w:rsid w:val="0063724A"/>
    <w:rsid w:val="00637404"/>
    <w:rsid w:val="00637B68"/>
    <w:rsid w:val="006406FE"/>
    <w:rsid w:val="00640A09"/>
    <w:rsid w:val="00640ACF"/>
    <w:rsid w:val="00641002"/>
    <w:rsid w:val="00641148"/>
    <w:rsid w:val="006414A6"/>
    <w:rsid w:val="0064187F"/>
    <w:rsid w:val="00641A45"/>
    <w:rsid w:val="00641EDA"/>
    <w:rsid w:val="00643095"/>
    <w:rsid w:val="0064376A"/>
    <w:rsid w:val="0064386D"/>
    <w:rsid w:val="00643BAE"/>
    <w:rsid w:val="00643C7A"/>
    <w:rsid w:val="00644E14"/>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57A43"/>
    <w:rsid w:val="0066007D"/>
    <w:rsid w:val="00660975"/>
    <w:rsid w:val="00661095"/>
    <w:rsid w:val="00661136"/>
    <w:rsid w:val="00661DC3"/>
    <w:rsid w:val="00663666"/>
    <w:rsid w:val="00663E1B"/>
    <w:rsid w:val="00663E35"/>
    <w:rsid w:val="00664139"/>
    <w:rsid w:val="0066417E"/>
    <w:rsid w:val="0066427A"/>
    <w:rsid w:val="00664487"/>
    <w:rsid w:val="00664C0C"/>
    <w:rsid w:val="00664CE0"/>
    <w:rsid w:val="00664DDB"/>
    <w:rsid w:val="0066530E"/>
    <w:rsid w:val="00665546"/>
    <w:rsid w:val="00665C90"/>
    <w:rsid w:val="00666DD4"/>
    <w:rsid w:val="00666E1C"/>
    <w:rsid w:val="006678F2"/>
    <w:rsid w:val="006703AE"/>
    <w:rsid w:val="00670507"/>
    <w:rsid w:val="0067073D"/>
    <w:rsid w:val="00670817"/>
    <w:rsid w:val="00671551"/>
    <w:rsid w:val="00672ED9"/>
    <w:rsid w:val="006730E0"/>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6FE3"/>
    <w:rsid w:val="00687021"/>
    <w:rsid w:val="006872A5"/>
    <w:rsid w:val="00687701"/>
    <w:rsid w:val="006877C2"/>
    <w:rsid w:val="006901C5"/>
    <w:rsid w:val="006903B1"/>
    <w:rsid w:val="00690561"/>
    <w:rsid w:val="00691CAF"/>
    <w:rsid w:val="00692A83"/>
    <w:rsid w:val="006936FF"/>
    <w:rsid w:val="0069391A"/>
    <w:rsid w:val="0069446C"/>
    <w:rsid w:val="006945B4"/>
    <w:rsid w:val="0069481D"/>
    <w:rsid w:val="00695118"/>
    <w:rsid w:val="00695549"/>
    <w:rsid w:val="006958D2"/>
    <w:rsid w:val="00696F2E"/>
    <w:rsid w:val="00697013"/>
    <w:rsid w:val="006975C9"/>
    <w:rsid w:val="00697647"/>
    <w:rsid w:val="00697763"/>
    <w:rsid w:val="006979D0"/>
    <w:rsid w:val="00697F2D"/>
    <w:rsid w:val="00697F6E"/>
    <w:rsid w:val="006A008D"/>
    <w:rsid w:val="006A0470"/>
    <w:rsid w:val="006A0E39"/>
    <w:rsid w:val="006A0F26"/>
    <w:rsid w:val="006A1BE8"/>
    <w:rsid w:val="006A22F9"/>
    <w:rsid w:val="006A26B2"/>
    <w:rsid w:val="006A2BB6"/>
    <w:rsid w:val="006A2CDD"/>
    <w:rsid w:val="006A2D31"/>
    <w:rsid w:val="006A36DC"/>
    <w:rsid w:val="006A3A8E"/>
    <w:rsid w:val="006A3DFA"/>
    <w:rsid w:val="006A49B4"/>
    <w:rsid w:val="006A5088"/>
    <w:rsid w:val="006A52E6"/>
    <w:rsid w:val="006A54D7"/>
    <w:rsid w:val="006A5B37"/>
    <w:rsid w:val="006A5B48"/>
    <w:rsid w:val="006A6ED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3EE7"/>
    <w:rsid w:val="006B49D8"/>
    <w:rsid w:val="006B4C36"/>
    <w:rsid w:val="006B66D8"/>
    <w:rsid w:val="006B690C"/>
    <w:rsid w:val="006B77FD"/>
    <w:rsid w:val="006B7C74"/>
    <w:rsid w:val="006C07FC"/>
    <w:rsid w:val="006C09DE"/>
    <w:rsid w:val="006C17F2"/>
    <w:rsid w:val="006C17FE"/>
    <w:rsid w:val="006C1C3E"/>
    <w:rsid w:val="006C2CB6"/>
    <w:rsid w:val="006C3B65"/>
    <w:rsid w:val="006C3BCE"/>
    <w:rsid w:val="006C3F1E"/>
    <w:rsid w:val="006C472C"/>
    <w:rsid w:val="006C5A3C"/>
    <w:rsid w:val="006C5CEE"/>
    <w:rsid w:val="006C5E24"/>
    <w:rsid w:val="006C62EE"/>
    <w:rsid w:val="006C68F5"/>
    <w:rsid w:val="006D002E"/>
    <w:rsid w:val="006D05CC"/>
    <w:rsid w:val="006D14DC"/>
    <w:rsid w:val="006D1843"/>
    <w:rsid w:val="006D2C99"/>
    <w:rsid w:val="006D5A4A"/>
    <w:rsid w:val="006D5A57"/>
    <w:rsid w:val="006D67D4"/>
    <w:rsid w:val="006D6A6F"/>
    <w:rsid w:val="006D6E8A"/>
    <w:rsid w:val="006D71F6"/>
    <w:rsid w:val="006D76E7"/>
    <w:rsid w:val="006D7950"/>
    <w:rsid w:val="006D7A52"/>
    <w:rsid w:val="006D7B6A"/>
    <w:rsid w:val="006D7D5B"/>
    <w:rsid w:val="006E099B"/>
    <w:rsid w:val="006E115F"/>
    <w:rsid w:val="006E150B"/>
    <w:rsid w:val="006E1764"/>
    <w:rsid w:val="006E1D90"/>
    <w:rsid w:val="006E1F4C"/>
    <w:rsid w:val="006E209C"/>
    <w:rsid w:val="006E20B3"/>
    <w:rsid w:val="006E235F"/>
    <w:rsid w:val="006E23B2"/>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CE"/>
    <w:rsid w:val="00710EE5"/>
    <w:rsid w:val="00710F54"/>
    <w:rsid w:val="00711154"/>
    <w:rsid w:val="007115E1"/>
    <w:rsid w:val="00711975"/>
    <w:rsid w:val="00711D2E"/>
    <w:rsid w:val="00711DA4"/>
    <w:rsid w:val="00712181"/>
    <w:rsid w:val="00712215"/>
    <w:rsid w:val="00712D70"/>
    <w:rsid w:val="007138FC"/>
    <w:rsid w:val="00714498"/>
    <w:rsid w:val="007145E8"/>
    <w:rsid w:val="007149E0"/>
    <w:rsid w:val="00714CA8"/>
    <w:rsid w:val="0071566D"/>
    <w:rsid w:val="00716EAC"/>
    <w:rsid w:val="007174AB"/>
    <w:rsid w:val="007203BD"/>
    <w:rsid w:val="00720CE1"/>
    <w:rsid w:val="0072174C"/>
    <w:rsid w:val="00722391"/>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24D"/>
    <w:rsid w:val="00743969"/>
    <w:rsid w:val="007442D0"/>
    <w:rsid w:val="007452F3"/>
    <w:rsid w:val="00745706"/>
    <w:rsid w:val="00745730"/>
    <w:rsid w:val="00745A5D"/>
    <w:rsid w:val="007461A4"/>
    <w:rsid w:val="00747210"/>
    <w:rsid w:val="007476FB"/>
    <w:rsid w:val="007502A0"/>
    <w:rsid w:val="007505DC"/>
    <w:rsid w:val="00750DB9"/>
    <w:rsid w:val="00751034"/>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4D98"/>
    <w:rsid w:val="00755270"/>
    <w:rsid w:val="00755750"/>
    <w:rsid w:val="007559E6"/>
    <w:rsid w:val="00756574"/>
    <w:rsid w:val="00756785"/>
    <w:rsid w:val="007575BC"/>
    <w:rsid w:val="007576C9"/>
    <w:rsid w:val="00757883"/>
    <w:rsid w:val="00757AB4"/>
    <w:rsid w:val="00757D5E"/>
    <w:rsid w:val="00757D8F"/>
    <w:rsid w:val="007608DE"/>
    <w:rsid w:val="00760B88"/>
    <w:rsid w:val="00761062"/>
    <w:rsid w:val="0076113D"/>
    <w:rsid w:val="007623A6"/>
    <w:rsid w:val="00762D4D"/>
    <w:rsid w:val="0076310F"/>
    <w:rsid w:val="00763117"/>
    <w:rsid w:val="007634F3"/>
    <w:rsid w:val="007635E1"/>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3D6"/>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246"/>
    <w:rsid w:val="00784319"/>
    <w:rsid w:val="00784E77"/>
    <w:rsid w:val="007854FE"/>
    <w:rsid w:val="00785960"/>
    <w:rsid w:val="00785C85"/>
    <w:rsid w:val="0078649C"/>
    <w:rsid w:val="00786D57"/>
    <w:rsid w:val="00787513"/>
    <w:rsid w:val="00787812"/>
    <w:rsid w:val="00790542"/>
    <w:rsid w:val="00790DB1"/>
    <w:rsid w:val="00791815"/>
    <w:rsid w:val="00791873"/>
    <w:rsid w:val="007919C0"/>
    <w:rsid w:val="00791BDA"/>
    <w:rsid w:val="0079320F"/>
    <w:rsid w:val="007946FB"/>
    <w:rsid w:val="007948FD"/>
    <w:rsid w:val="00794CB9"/>
    <w:rsid w:val="00794EF8"/>
    <w:rsid w:val="00794F48"/>
    <w:rsid w:val="00795880"/>
    <w:rsid w:val="00795ADA"/>
    <w:rsid w:val="00795BCE"/>
    <w:rsid w:val="007969F5"/>
    <w:rsid w:val="00796B30"/>
    <w:rsid w:val="007971C9"/>
    <w:rsid w:val="00797877"/>
    <w:rsid w:val="007A097E"/>
    <w:rsid w:val="007A0A4B"/>
    <w:rsid w:val="007A0BB5"/>
    <w:rsid w:val="007A0ECD"/>
    <w:rsid w:val="007A15FD"/>
    <w:rsid w:val="007A17E4"/>
    <w:rsid w:val="007A1912"/>
    <w:rsid w:val="007A1B39"/>
    <w:rsid w:val="007A1DB5"/>
    <w:rsid w:val="007A2A24"/>
    <w:rsid w:val="007A2D93"/>
    <w:rsid w:val="007A2FDA"/>
    <w:rsid w:val="007A3E6A"/>
    <w:rsid w:val="007A3E9C"/>
    <w:rsid w:val="007A4319"/>
    <w:rsid w:val="007A4541"/>
    <w:rsid w:val="007A4CB0"/>
    <w:rsid w:val="007A5171"/>
    <w:rsid w:val="007A51D6"/>
    <w:rsid w:val="007A56BC"/>
    <w:rsid w:val="007A6E41"/>
    <w:rsid w:val="007A7421"/>
    <w:rsid w:val="007A7665"/>
    <w:rsid w:val="007A7D12"/>
    <w:rsid w:val="007B04FA"/>
    <w:rsid w:val="007B1066"/>
    <w:rsid w:val="007B1942"/>
    <w:rsid w:val="007B1ADD"/>
    <w:rsid w:val="007B26F9"/>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6589"/>
    <w:rsid w:val="007C6624"/>
    <w:rsid w:val="007C6AA4"/>
    <w:rsid w:val="007C70A7"/>
    <w:rsid w:val="007C734E"/>
    <w:rsid w:val="007C7590"/>
    <w:rsid w:val="007C7F33"/>
    <w:rsid w:val="007D1C55"/>
    <w:rsid w:val="007D203B"/>
    <w:rsid w:val="007D255E"/>
    <w:rsid w:val="007D2845"/>
    <w:rsid w:val="007D2D53"/>
    <w:rsid w:val="007D312E"/>
    <w:rsid w:val="007D320A"/>
    <w:rsid w:val="007D349B"/>
    <w:rsid w:val="007D35D3"/>
    <w:rsid w:val="007D4653"/>
    <w:rsid w:val="007D4B2D"/>
    <w:rsid w:val="007D51C0"/>
    <w:rsid w:val="007D51EB"/>
    <w:rsid w:val="007D5501"/>
    <w:rsid w:val="007D6D92"/>
    <w:rsid w:val="007D729A"/>
    <w:rsid w:val="007E045A"/>
    <w:rsid w:val="007E05F6"/>
    <w:rsid w:val="007E0891"/>
    <w:rsid w:val="007E0DCE"/>
    <w:rsid w:val="007E0F1C"/>
    <w:rsid w:val="007E11B6"/>
    <w:rsid w:val="007E11D1"/>
    <w:rsid w:val="007E12B1"/>
    <w:rsid w:val="007E19A8"/>
    <w:rsid w:val="007E1E47"/>
    <w:rsid w:val="007E1F73"/>
    <w:rsid w:val="007E2862"/>
    <w:rsid w:val="007E2FD6"/>
    <w:rsid w:val="007E33C8"/>
    <w:rsid w:val="007E3652"/>
    <w:rsid w:val="007E367B"/>
    <w:rsid w:val="007E36E6"/>
    <w:rsid w:val="007E3D2D"/>
    <w:rsid w:val="007E4541"/>
    <w:rsid w:val="007E481E"/>
    <w:rsid w:val="007E4B62"/>
    <w:rsid w:val="007E4C88"/>
    <w:rsid w:val="007E560F"/>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CD7"/>
    <w:rsid w:val="00801E96"/>
    <w:rsid w:val="008039A4"/>
    <w:rsid w:val="00804396"/>
    <w:rsid w:val="00805486"/>
    <w:rsid w:val="008056D0"/>
    <w:rsid w:val="00805E03"/>
    <w:rsid w:val="00806752"/>
    <w:rsid w:val="0080686E"/>
    <w:rsid w:val="00806B4F"/>
    <w:rsid w:val="00806E3B"/>
    <w:rsid w:val="00806E73"/>
    <w:rsid w:val="00806FDF"/>
    <w:rsid w:val="0080739F"/>
    <w:rsid w:val="00810274"/>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4E9A"/>
    <w:rsid w:val="008256F9"/>
    <w:rsid w:val="00825C97"/>
    <w:rsid w:val="00825CD9"/>
    <w:rsid w:val="00825DA5"/>
    <w:rsid w:val="0082603D"/>
    <w:rsid w:val="0082781E"/>
    <w:rsid w:val="00827DE1"/>
    <w:rsid w:val="0083030C"/>
    <w:rsid w:val="00831202"/>
    <w:rsid w:val="00831261"/>
    <w:rsid w:val="00831CFD"/>
    <w:rsid w:val="008320EE"/>
    <w:rsid w:val="008328FC"/>
    <w:rsid w:val="00833368"/>
    <w:rsid w:val="00833681"/>
    <w:rsid w:val="008336B7"/>
    <w:rsid w:val="0083531B"/>
    <w:rsid w:val="00835436"/>
    <w:rsid w:val="00835BE1"/>
    <w:rsid w:val="00836FD3"/>
    <w:rsid w:val="0083709C"/>
    <w:rsid w:val="00842BC3"/>
    <w:rsid w:val="00843917"/>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A58"/>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68BC"/>
    <w:rsid w:val="00866AFE"/>
    <w:rsid w:val="0086728D"/>
    <w:rsid w:val="00867DAE"/>
    <w:rsid w:val="00867EC2"/>
    <w:rsid w:val="0087078E"/>
    <w:rsid w:val="00870A2C"/>
    <w:rsid w:val="008711DA"/>
    <w:rsid w:val="00871BEA"/>
    <w:rsid w:val="00872594"/>
    <w:rsid w:val="008726F4"/>
    <w:rsid w:val="00872776"/>
    <w:rsid w:val="0087300F"/>
    <w:rsid w:val="00873386"/>
    <w:rsid w:val="00873AAC"/>
    <w:rsid w:val="00874344"/>
    <w:rsid w:val="00874353"/>
    <w:rsid w:val="00874658"/>
    <w:rsid w:val="008746D6"/>
    <w:rsid w:val="00874ABE"/>
    <w:rsid w:val="008754B0"/>
    <w:rsid w:val="008756CF"/>
    <w:rsid w:val="0087589D"/>
    <w:rsid w:val="008762D6"/>
    <w:rsid w:val="00876F72"/>
    <w:rsid w:val="0088017D"/>
    <w:rsid w:val="00880296"/>
    <w:rsid w:val="008802F8"/>
    <w:rsid w:val="008824DD"/>
    <w:rsid w:val="008838A1"/>
    <w:rsid w:val="0088438B"/>
    <w:rsid w:val="008846B4"/>
    <w:rsid w:val="008848C4"/>
    <w:rsid w:val="008853FC"/>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6CD"/>
    <w:rsid w:val="00896D1F"/>
    <w:rsid w:val="00897260"/>
    <w:rsid w:val="008972D0"/>
    <w:rsid w:val="00897456"/>
    <w:rsid w:val="00897A8E"/>
    <w:rsid w:val="00897F01"/>
    <w:rsid w:val="00897FB7"/>
    <w:rsid w:val="008A1193"/>
    <w:rsid w:val="008A1BDD"/>
    <w:rsid w:val="008A2B9C"/>
    <w:rsid w:val="008A341E"/>
    <w:rsid w:val="008A3573"/>
    <w:rsid w:val="008A3C8B"/>
    <w:rsid w:val="008A3F2A"/>
    <w:rsid w:val="008A4EA0"/>
    <w:rsid w:val="008A51D7"/>
    <w:rsid w:val="008A53E0"/>
    <w:rsid w:val="008A5F07"/>
    <w:rsid w:val="008A62CF"/>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B7851"/>
    <w:rsid w:val="008C0187"/>
    <w:rsid w:val="008C0A3C"/>
    <w:rsid w:val="008C0D1F"/>
    <w:rsid w:val="008C1CD0"/>
    <w:rsid w:val="008C2068"/>
    <w:rsid w:val="008C48F3"/>
    <w:rsid w:val="008C4C55"/>
    <w:rsid w:val="008C52CA"/>
    <w:rsid w:val="008C58B4"/>
    <w:rsid w:val="008C6253"/>
    <w:rsid w:val="008C69F3"/>
    <w:rsid w:val="008C73E7"/>
    <w:rsid w:val="008C7841"/>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3E8"/>
    <w:rsid w:val="008D5F7F"/>
    <w:rsid w:val="008D60B7"/>
    <w:rsid w:val="008D6CC2"/>
    <w:rsid w:val="008D7083"/>
    <w:rsid w:val="008D70F2"/>
    <w:rsid w:val="008D72AC"/>
    <w:rsid w:val="008D733D"/>
    <w:rsid w:val="008D7FE9"/>
    <w:rsid w:val="008E0110"/>
    <w:rsid w:val="008E0C33"/>
    <w:rsid w:val="008E0CF8"/>
    <w:rsid w:val="008E12F6"/>
    <w:rsid w:val="008E19B0"/>
    <w:rsid w:val="008E2AC5"/>
    <w:rsid w:val="008E32B8"/>
    <w:rsid w:val="008E33B5"/>
    <w:rsid w:val="008E340B"/>
    <w:rsid w:val="008E49FF"/>
    <w:rsid w:val="008E56BE"/>
    <w:rsid w:val="008E654D"/>
    <w:rsid w:val="008E660A"/>
    <w:rsid w:val="008E68BA"/>
    <w:rsid w:val="008E6945"/>
    <w:rsid w:val="008E69BE"/>
    <w:rsid w:val="008E6D7F"/>
    <w:rsid w:val="008E7B1B"/>
    <w:rsid w:val="008F094A"/>
    <w:rsid w:val="008F0AEE"/>
    <w:rsid w:val="008F10BF"/>
    <w:rsid w:val="008F15C4"/>
    <w:rsid w:val="008F1C01"/>
    <w:rsid w:val="008F2797"/>
    <w:rsid w:val="008F29EA"/>
    <w:rsid w:val="008F2A13"/>
    <w:rsid w:val="008F2E37"/>
    <w:rsid w:val="008F3C8F"/>
    <w:rsid w:val="008F3EE3"/>
    <w:rsid w:val="008F435F"/>
    <w:rsid w:val="008F6A48"/>
    <w:rsid w:val="008F6C97"/>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39C6"/>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1D41"/>
    <w:rsid w:val="00912A1E"/>
    <w:rsid w:val="00912BC9"/>
    <w:rsid w:val="00912CAF"/>
    <w:rsid w:val="0091312E"/>
    <w:rsid w:val="009133A6"/>
    <w:rsid w:val="0091397B"/>
    <w:rsid w:val="00913E12"/>
    <w:rsid w:val="00914249"/>
    <w:rsid w:val="00914FF7"/>
    <w:rsid w:val="0091622E"/>
    <w:rsid w:val="0091650B"/>
    <w:rsid w:val="009166AD"/>
    <w:rsid w:val="00916E8B"/>
    <w:rsid w:val="0091746B"/>
    <w:rsid w:val="0092031B"/>
    <w:rsid w:val="009203E4"/>
    <w:rsid w:val="009204A5"/>
    <w:rsid w:val="00920C3D"/>
    <w:rsid w:val="0092168F"/>
    <w:rsid w:val="00921A0A"/>
    <w:rsid w:val="00921B52"/>
    <w:rsid w:val="00921C51"/>
    <w:rsid w:val="00921CF8"/>
    <w:rsid w:val="00921F0F"/>
    <w:rsid w:val="0092227D"/>
    <w:rsid w:val="009228B9"/>
    <w:rsid w:val="00922ED6"/>
    <w:rsid w:val="009231A7"/>
    <w:rsid w:val="00923D06"/>
    <w:rsid w:val="009249CD"/>
    <w:rsid w:val="00924A00"/>
    <w:rsid w:val="00924FB2"/>
    <w:rsid w:val="00925434"/>
    <w:rsid w:val="00925CA3"/>
    <w:rsid w:val="00926E0D"/>
    <w:rsid w:val="00927285"/>
    <w:rsid w:val="00927332"/>
    <w:rsid w:val="009276A0"/>
    <w:rsid w:val="0093023A"/>
    <w:rsid w:val="009305CE"/>
    <w:rsid w:val="00930BFB"/>
    <w:rsid w:val="009310FA"/>
    <w:rsid w:val="00931471"/>
    <w:rsid w:val="00931549"/>
    <w:rsid w:val="00931816"/>
    <w:rsid w:val="00932226"/>
    <w:rsid w:val="009329C0"/>
    <w:rsid w:val="00932B66"/>
    <w:rsid w:val="0093318B"/>
    <w:rsid w:val="00933642"/>
    <w:rsid w:val="00933C6C"/>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3762F"/>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7E"/>
    <w:rsid w:val="00946A2F"/>
    <w:rsid w:val="00946F3C"/>
    <w:rsid w:val="00946FA9"/>
    <w:rsid w:val="009471AD"/>
    <w:rsid w:val="00947A0E"/>
    <w:rsid w:val="00947A81"/>
    <w:rsid w:val="00947D7D"/>
    <w:rsid w:val="009509B1"/>
    <w:rsid w:val="00950F61"/>
    <w:rsid w:val="00951231"/>
    <w:rsid w:val="00951DCF"/>
    <w:rsid w:val="00951E64"/>
    <w:rsid w:val="00951EBE"/>
    <w:rsid w:val="00951EC9"/>
    <w:rsid w:val="00952BB5"/>
    <w:rsid w:val="00953368"/>
    <w:rsid w:val="00953698"/>
    <w:rsid w:val="009541C7"/>
    <w:rsid w:val="0095464D"/>
    <w:rsid w:val="0095475F"/>
    <w:rsid w:val="00954985"/>
    <w:rsid w:val="009570C1"/>
    <w:rsid w:val="0095739E"/>
    <w:rsid w:val="0096040C"/>
    <w:rsid w:val="00960558"/>
    <w:rsid w:val="0096094D"/>
    <w:rsid w:val="00962220"/>
    <w:rsid w:val="00962CD5"/>
    <w:rsid w:val="00963453"/>
    <w:rsid w:val="00963AA8"/>
    <w:rsid w:val="00963CE6"/>
    <w:rsid w:val="00965959"/>
    <w:rsid w:val="009660C6"/>
    <w:rsid w:val="009673F7"/>
    <w:rsid w:val="009674D7"/>
    <w:rsid w:val="0096768F"/>
    <w:rsid w:val="009677E8"/>
    <w:rsid w:val="00967836"/>
    <w:rsid w:val="009679EF"/>
    <w:rsid w:val="00967FFB"/>
    <w:rsid w:val="00970020"/>
    <w:rsid w:val="009707C5"/>
    <w:rsid w:val="00970942"/>
    <w:rsid w:val="00970B26"/>
    <w:rsid w:val="00970CD0"/>
    <w:rsid w:val="00972875"/>
    <w:rsid w:val="009728AA"/>
    <w:rsid w:val="00973014"/>
    <w:rsid w:val="009732A9"/>
    <w:rsid w:val="00973E5D"/>
    <w:rsid w:val="00974DEC"/>
    <w:rsid w:val="009755C0"/>
    <w:rsid w:val="0097595C"/>
    <w:rsid w:val="00975B4E"/>
    <w:rsid w:val="00976375"/>
    <w:rsid w:val="00976704"/>
    <w:rsid w:val="00977A6A"/>
    <w:rsid w:val="00977C49"/>
    <w:rsid w:val="00977FD1"/>
    <w:rsid w:val="009816BA"/>
    <w:rsid w:val="00983C73"/>
    <w:rsid w:val="00984207"/>
    <w:rsid w:val="00984B21"/>
    <w:rsid w:val="009853B7"/>
    <w:rsid w:val="00985631"/>
    <w:rsid w:val="00985696"/>
    <w:rsid w:val="00985760"/>
    <w:rsid w:val="009858F3"/>
    <w:rsid w:val="009860EB"/>
    <w:rsid w:val="009870E9"/>
    <w:rsid w:val="0098774D"/>
    <w:rsid w:val="0098782B"/>
    <w:rsid w:val="00987EEE"/>
    <w:rsid w:val="009908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29EF"/>
    <w:rsid w:val="009A3F55"/>
    <w:rsid w:val="009A488F"/>
    <w:rsid w:val="009A4CF3"/>
    <w:rsid w:val="009A5351"/>
    <w:rsid w:val="009A56F0"/>
    <w:rsid w:val="009A6902"/>
    <w:rsid w:val="009B008C"/>
    <w:rsid w:val="009B0539"/>
    <w:rsid w:val="009B19AA"/>
    <w:rsid w:val="009B1CCD"/>
    <w:rsid w:val="009B279F"/>
    <w:rsid w:val="009B28B8"/>
    <w:rsid w:val="009B2B7A"/>
    <w:rsid w:val="009B3110"/>
    <w:rsid w:val="009B353E"/>
    <w:rsid w:val="009B3C4E"/>
    <w:rsid w:val="009B411D"/>
    <w:rsid w:val="009B4246"/>
    <w:rsid w:val="009B4E22"/>
    <w:rsid w:val="009B57D6"/>
    <w:rsid w:val="009B5C57"/>
    <w:rsid w:val="009B5D68"/>
    <w:rsid w:val="009B61B3"/>
    <w:rsid w:val="009B67DC"/>
    <w:rsid w:val="009B706B"/>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4F3A"/>
    <w:rsid w:val="009C5259"/>
    <w:rsid w:val="009C543F"/>
    <w:rsid w:val="009C5A0F"/>
    <w:rsid w:val="009C5E36"/>
    <w:rsid w:val="009C6BB4"/>
    <w:rsid w:val="009C6D82"/>
    <w:rsid w:val="009C7722"/>
    <w:rsid w:val="009C7A1B"/>
    <w:rsid w:val="009D03D6"/>
    <w:rsid w:val="009D1DB4"/>
    <w:rsid w:val="009D2B04"/>
    <w:rsid w:val="009D4404"/>
    <w:rsid w:val="009D4E5F"/>
    <w:rsid w:val="009D5AE7"/>
    <w:rsid w:val="009D5D2D"/>
    <w:rsid w:val="009D60F5"/>
    <w:rsid w:val="009D691C"/>
    <w:rsid w:val="009D6A0B"/>
    <w:rsid w:val="009D6B9B"/>
    <w:rsid w:val="009D7285"/>
    <w:rsid w:val="009D73A0"/>
    <w:rsid w:val="009D7F9E"/>
    <w:rsid w:val="009E0387"/>
    <w:rsid w:val="009E072A"/>
    <w:rsid w:val="009E0878"/>
    <w:rsid w:val="009E0AB2"/>
    <w:rsid w:val="009E0D0A"/>
    <w:rsid w:val="009E0D70"/>
    <w:rsid w:val="009E0DE8"/>
    <w:rsid w:val="009E1760"/>
    <w:rsid w:val="009E20A8"/>
    <w:rsid w:val="009E28E0"/>
    <w:rsid w:val="009E2A72"/>
    <w:rsid w:val="009E2B76"/>
    <w:rsid w:val="009E3400"/>
    <w:rsid w:val="009E38C6"/>
    <w:rsid w:val="009E3AF4"/>
    <w:rsid w:val="009E402C"/>
    <w:rsid w:val="009E408B"/>
    <w:rsid w:val="009E44AA"/>
    <w:rsid w:val="009E48A6"/>
    <w:rsid w:val="009E49F5"/>
    <w:rsid w:val="009E4E2C"/>
    <w:rsid w:val="009E50FD"/>
    <w:rsid w:val="009E53C1"/>
    <w:rsid w:val="009E5842"/>
    <w:rsid w:val="009E5D42"/>
    <w:rsid w:val="009E6519"/>
    <w:rsid w:val="009E721C"/>
    <w:rsid w:val="009E77FC"/>
    <w:rsid w:val="009F0F39"/>
    <w:rsid w:val="009F1DFC"/>
    <w:rsid w:val="009F30BE"/>
    <w:rsid w:val="009F3277"/>
    <w:rsid w:val="009F3F53"/>
    <w:rsid w:val="009F46A5"/>
    <w:rsid w:val="009F558E"/>
    <w:rsid w:val="009F617D"/>
    <w:rsid w:val="009F6760"/>
    <w:rsid w:val="009F6787"/>
    <w:rsid w:val="009F6B29"/>
    <w:rsid w:val="00A0047C"/>
    <w:rsid w:val="00A011EA"/>
    <w:rsid w:val="00A02D11"/>
    <w:rsid w:val="00A036B3"/>
    <w:rsid w:val="00A03857"/>
    <w:rsid w:val="00A038C5"/>
    <w:rsid w:val="00A03DF8"/>
    <w:rsid w:val="00A04002"/>
    <w:rsid w:val="00A04E4D"/>
    <w:rsid w:val="00A05481"/>
    <w:rsid w:val="00A0593C"/>
    <w:rsid w:val="00A05D70"/>
    <w:rsid w:val="00A06280"/>
    <w:rsid w:val="00A06633"/>
    <w:rsid w:val="00A0667A"/>
    <w:rsid w:val="00A071AC"/>
    <w:rsid w:val="00A075C0"/>
    <w:rsid w:val="00A07937"/>
    <w:rsid w:val="00A10570"/>
    <w:rsid w:val="00A10E89"/>
    <w:rsid w:val="00A10F48"/>
    <w:rsid w:val="00A12046"/>
    <w:rsid w:val="00A12206"/>
    <w:rsid w:val="00A1224F"/>
    <w:rsid w:val="00A12BE4"/>
    <w:rsid w:val="00A13DAA"/>
    <w:rsid w:val="00A14104"/>
    <w:rsid w:val="00A148B7"/>
    <w:rsid w:val="00A1539B"/>
    <w:rsid w:val="00A166E6"/>
    <w:rsid w:val="00A16B12"/>
    <w:rsid w:val="00A17740"/>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59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5BD4"/>
    <w:rsid w:val="00A368E5"/>
    <w:rsid w:val="00A36974"/>
    <w:rsid w:val="00A36BD5"/>
    <w:rsid w:val="00A36D8E"/>
    <w:rsid w:val="00A3733D"/>
    <w:rsid w:val="00A37EDF"/>
    <w:rsid w:val="00A4033D"/>
    <w:rsid w:val="00A405B5"/>
    <w:rsid w:val="00A406A7"/>
    <w:rsid w:val="00A408A5"/>
    <w:rsid w:val="00A418A1"/>
    <w:rsid w:val="00A4259F"/>
    <w:rsid w:val="00A42C76"/>
    <w:rsid w:val="00A42CCC"/>
    <w:rsid w:val="00A4326D"/>
    <w:rsid w:val="00A438E0"/>
    <w:rsid w:val="00A445AE"/>
    <w:rsid w:val="00A44B54"/>
    <w:rsid w:val="00A44F24"/>
    <w:rsid w:val="00A450BF"/>
    <w:rsid w:val="00A45363"/>
    <w:rsid w:val="00A45CF0"/>
    <w:rsid w:val="00A46338"/>
    <w:rsid w:val="00A4714A"/>
    <w:rsid w:val="00A47B09"/>
    <w:rsid w:val="00A47B8A"/>
    <w:rsid w:val="00A47BAA"/>
    <w:rsid w:val="00A47CA4"/>
    <w:rsid w:val="00A505CA"/>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82A"/>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080"/>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5E0A"/>
    <w:rsid w:val="00A87A97"/>
    <w:rsid w:val="00A90027"/>
    <w:rsid w:val="00A90111"/>
    <w:rsid w:val="00A9096F"/>
    <w:rsid w:val="00A90B59"/>
    <w:rsid w:val="00A91140"/>
    <w:rsid w:val="00A919F8"/>
    <w:rsid w:val="00A92147"/>
    <w:rsid w:val="00A92302"/>
    <w:rsid w:val="00A92C4E"/>
    <w:rsid w:val="00A93264"/>
    <w:rsid w:val="00A938BC"/>
    <w:rsid w:val="00A938DD"/>
    <w:rsid w:val="00A94A18"/>
    <w:rsid w:val="00A951F5"/>
    <w:rsid w:val="00A95FA3"/>
    <w:rsid w:val="00A960D4"/>
    <w:rsid w:val="00A96135"/>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596"/>
    <w:rsid w:val="00AB16DB"/>
    <w:rsid w:val="00AB20C9"/>
    <w:rsid w:val="00AB230F"/>
    <w:rsid w:val="00AB2506"/>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42C9"/>
    <w:rsid w:val="00AC5014"/>
    <w:rsid w:val="00AC5966"/>
    <w:rsid w:val="00AC5B24"/>
    <w:rsid w:val="00AC5BBE"/>
    <w:rsid w:val="00AC5CF7"/>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5794"/>
    <w:rsid w:val="00AD62F7"/>
    <w:rsid w:val="00AD6408"/>
    <w:rsid w:val="00AD6435"/>
    <w:rsid w:val="00AD6771"/>
    <w:rsid w:val="00AD68A5"/>
    <w:rsid w:val="00AD7038"/>
    <w:rsid w:val="00AD79C9"/>
    <w:rsid w:val="00AD7DFE"/>
    <w:rsid w:val="00AE0625"/>
    <w:rsid w:val="00AE0D95"/>
    <w:rsid w:val="00AE1771"/>
    <w:rsid w:val="00AE1ED4"/>
    <w:rsid w:val="00AE2756"/>
    <w:rsid w:val="00AE2953"/>
    <w:rsid w:val="00AE305B"/>
    <w:rsid w:val="00AE3B47"/>
    <w:rsid w:val="00AE4C41"/>
    <w:rsid w:val="00AE4D84"/>
    <w:rsid w:val="00AE4E3B"/>
    <w:rsid w:val="00AE5C32"/>
    <w:rsid w:val="00AE6690"/>
    <w:rsid w:val="00AE67AA"/>
    <w:rsid w:val="00AE752B"/>
    <w:rsid w:val="00AF0203"/>
    <w:rsid w:val="00AF0A36"/>
    <w:rsid w:val="00AF161D"/>
    <w:rsid w:val="00AF166C"/>
    <w:rsid w:val="00AF1AE0"/>
    <w:rsid w:val="00AF3A10"/>
    <w:rsid w:val="00AF4066"/>
    <w:rsid w:val="00AF47E9"/>
    <w:rsid w:val="00AF4E29"/>
    <w:rsid w:val="00AF4F81"/>
    <w:rsid w:val="00AF518D"/>
    <w:rsid w:val="00AF605B"/>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003"/>
    <w:rsid w:val="00B050E9"/>
    <w:rsid w:val="00B0574C"/>
    <w:rsid w:val="00B05E99"/>
    <w:rsid w:val="00B05F33"/>
    <w:rsid w:val="00B073C1"/>
    <w:rsid w:val="00B079D3"/>
    <w:rsid w:val="00B10022"/>
    <w:rsid w:val="00B1044F"/>
    <w:rsid w:val="00B1080F"/>
    <w:rsid w:val="00B11B79"/>
    <w:rsid w:val="00B11E83"/>
    <w:rsid w:val="00B121C5"/>
    <w:rsid w:val="00B12639"/>
    <w:rsid w:val="00B12848"/>
    <w:rsid w:val="00B12B5A"/>
    <w:rsid w:val="00B12BC8"/>
    <w:rsid w:val="00B13922"/>
    <w:rsid w:val="00B13BCB"/>
    <w:rsid w:val="00B13C50"/>
    <w:rsid w:val="00B13EE8"/>
    <w:rsid w:val="00B1471C"/>
    <w:rsid w:val="00B15A22"/>
    <w:rsid w:val="00B15FBA"/>
    <w:rsid w:val="00B16CF7"/>
    <w:rsid w:val="00B16F09"/>
    <w:rsid w:val="00B17411"/>
    <w:rsid w:val="00B179F5"/>
    <w:rsid w:val="00B2041E"/>
    <w:rsid w:val="00B20A15"/>
    <w:rsid w:val="00B20B8C"/>
    <w:rsid w:val="00B21000"/>
    <w:rsid w:val="00B218FB"/>
    <w:rsid w:val="00B219FD"/>
    <w:rsid w:val="00B21BCF"/>
    <w:rsid w:val="00B22638"/>
    <w:rsid w:val="00B22AC1"/>
    <w:rsid w:val="00B22FAE"/>
    <w:rsid w:val="00B23064"/>
    <w:rsid w:val="00B23068"/>
    <w:rsid w:val="00B23652"/>
    <w:rsid w:val="00B23B67"/>
    <w:rsid w:val="00B24131"/>
    <w:rsid w:val="00B24411"/>
    <w:rsid w:val="00B24D59"/>
    <w:rsid w:val="00B25A4A"/>
    <w:rsid w:val="00B2683E"/>
    <w:rsid w:val="00B26B18"/>
    <w:rsid w:val="00B27584"/>
    <w:rsid w:val="00B27D94"/>
    <w:rsid w:val="00B30046"/>
    <w:rsid w:val="00B30191"/>
    <w:rsid w:val="00B303F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2565"/>
    <w:rsid w:val="00B43BDB"/>
    <w:rsid w:val="00B44BB9"/>
    <w:rsid w:val="00B45024"/>
    <w:rsid w:val="00B45944"/>
    <w:rsid w:val="00B45A06"/>
    <w:rsid w:val="00B45BE7"/>
    <w:rsid w:val="00B46193"/>
    <w:rsid w:val="00B461C1"/>
    <w:rsid w:val="00B46644"/>
    <w:rsid w:val="00B46C63"/>
    <w:rsid w:val="00B51A9A"/>
    <w:rsid w:val="00B523E2"/>
    <w:rsid w:val="00B529E6"/>
    <w:rsid w:val="00B52E53"/>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492"/>
    <w:rsid w:val="00B66600"/>
    <w:rsid w:val="00B66F01"/>
    <w:rsid w:val="00B66FC9"/>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172"/>
    <w:rsid w:val="00B81215"/>
    <w:rsid w:val="00B81DD7"/>
    <w:rsid w:val="00B81E3B"/>
    <w:rsid w:val="00B82A2D"/>
    <w:rsid w:val="00B82B80"/>
    <w:rsid w:val="00B82C63"/>
    <w:rsid w:val="00B82FE6"/>
    <w:rsid w:val="00B830ED"/>
    <w:rsid w:val="00B8410A"/>
    <w:rsid w:val="00B8479E"/>
    <w:rsid w:val="00B847FB"/>
    <w:rsid w:val="00B84E5A"/>
    <w:rsid w:val="00B852E7"/>
    <w:rsid w:val="00B85343"/>
    <w:rsid w:val="00B85B50"/>
    <w:rsid w:val="00B86477"/>
    <w:rsid w:val="00B86A89"/>
    <w:rsid w:val="00B9048B"/>
    <w:rsid w:val="00B90AB5"/>
    <w:rsid w:val="00B90BCE"/>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5FA"/>
    <w:rsid w:val="00B9793E"/>
    <w:rsid w:val="00BA0C6A"/>
    <w:rsid w:val="00BA0E8D"/>
    <w:rsid w:val="00BA125B"/>
    <w:rsid w:val="00BA2C8D"/>
    <w:rsid w:val="00BA374C"/>
    <w:rsid w:val="00BA3EB0"/>
    <w:rsid w:val="00BA5129"/>
    <w:rsid w:val="00BA520C"/>
    <w:rsid w:val="00BA5B16"/>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275A"/>
    <w:rsid w:val="00BB35BA"/>
    <w:rsid w:val="00BB3A90"/>
    <w:rsid w:val="00BB3CA3"/>
    <w:rsid w:val="00BB3ECE"/>
    <w:rsid w:val="00BB4613"/>
    <w:rsid w:val="00BB47C4"/>
    <w:rsid w:val="00BB55D0"/>
    <w:rsid w:val="00BB61BF"/>
    <w:rsid w:val="00BB65D4"/>
    <w:rsid w:val="00BB69A4"/>
    <w:rsid w:val="00BB69E7"/>
    <w:rsid w:val="00BB73C6"/>
    <w:rsid w:val="00BB7D5D"/>
    <w:rsid w:val="00BC03AC"/>
    <w:rsid w:val="00BC168E"/>
    <w:rsid w:val="00BC170E"/>
    <w:rsid w:val="00BC1A4E"/>
    <w:rsid w:val="00BC1AFF"/>
    <w:rsid w:val="00BC1B56"/>
    <w:rsid w:val="00BC2197"/>
    <w:rsid w:val="00BC2995"/>
    <w:rsid w:val="00BC2A1C"/>
    <w:rsid w:val="00BC2B0E"/>
    <w:rsid w:val="00BC3A1B"/>
    <w:rsid w:val="00BC3AA8"/>
    <w:rsid w:val="00BC4880"/>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528"/>
    <w:rsid w:val="00BE07AD"/>
    <w:rsid w:val="00BE07CD"/>
    <w:rsid w:val="00BE0A74"/>
    <w:rsid w:val="00BE0F08"/>
    <w:rsid w:val="00BE1455"/>
    <w:rsid w:val="00BE1A50"/>
    <w:rsid w:val="00BE21C1"/>
    <w:rsid w:val="00BE2455"/>
    <w:rsid w:val="00BE248F"/>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2C"/>
    <w:rsid w:val="00BF3D93"/>
    <w:rsid w:val="00BF44BE"/>
    <w:rsid w:val="00BF5185"/>
    <w:rsid w:val="00BF573A"/>
    <w:rsid w:val="00BF6F2C"/>
    <w:rsid w:val="00BF7255"/>
    <w:rsid w:val="00BF765B"/>
    <w:rsid w:val="00C017D7"/>
    <w:rsid w:val="00C02FE6"/>
    <w:rsid w:val="00C036B1"/>
    <w:rsid w:val="00C03EF1"/>
    <w:rsid w:val="00C04370"/>
    <w:rsid w:val="00C05993"/>
    <w:rsid w:val="00C05FA5"/>
    <w:rsid w:val="00C06986"/>
    <w:rsid w:val="00C06F43"/>
    <w:rsid w:val="00C07197"/>
    <w:rsid w:val="00C0799D"/>
    <w:rsid w:val="00C07A46"/>
    <w:rsid w:val="00C07C7F"/>
    <w:rsid w:val="00C102A2"/>
    <w:rsid w:val="00C10642"/>
    <w:rsid w:val="00C107BF"/>
    <w:rsid w:val="00C108C8"/>
    <w:rsid w:val="00C10CDB"/>
    <w:rsid w:val="00C116BF"/>
    <w:rsid w:val="00C1188B"/>
    <w:rsid w:val="00C12884"/>
    <w:rsid w:val="00C129F4"/>
    <w:rsid w:val="00C12B37"/>
    <w:rsid w:val="00C13508"/>
    <w:rsid w:val="00C1355A"/>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B35"/>
    <w:rsid w:val="00C26DC7"/>
    <w:rsid w:val="00C26F94"/>
    <w:rsid w:val="00C30B7F"/>
    <w:rsid w:val="00C30BCA"/>
    <w:rsid w:val="00C30FCF"/>
    <w:rsid w:val="00C312F1"/>
    <w:rsid w:val="00C31753"/>
    <w:rsid w:val="00C31AA7"/>
    <w:rsid w:val="00C32722"/>
    <w:rsid w:val="00C32A03"/>
    <w:rsid w:val="00C32D7F"/>
    <w:rsid w:val="00C3371A"/>
    <w:rsid w:val="00C33783"/>
    <w:rsid w:val="00C33BC2"/>
    <w:rsid w:val="00C33F78"/>
    <w:rsid w:val="00C33FE6"/>
    <w:rsid w:val="00C34090"/>
    <w:rsid w:val="00C345C9"/>
    <w:rsid w:val="00C34648"/>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4E"/>
    <w:rsid w:val="00C42ADF"/>
    <w:rsid w:val="00C42C06"/>
    <w:rsid w:val="00C42C84"/>
    <w:rsid w:val="00C43103"/>
    <w:rsid w:val="00C435BD"/>
    <w:rsid w:val="00C43786"/>
    <w:rsid w:val="00C442E8"/>
    <w:rsid w:val="00C448D9"/>
    <w:rsid w:val="00C452F1"/>
    <w:rsid w:val="00C452F6"/>
    <w:rsid w:val="00C457FC"/>
    <w:rsid w:val="00C461E4"/>
    <w:rsid w:val="00C4712B"/>
    <w:rsid w:val="00C47B92"/>
    <w:rsid w:val="00C47FCB"/>
    <w:rsid w:val="00C5046D"/>
    <w:rsid w:val="00C50538"/>
    <w:rsid w:val="00C50F80"/>
    <w:rsid w:val="00C5186E"/>
    <w:rsid w:val="00C52516"/>
    <w:rsid w:val="00C52B3F"/>
    <w:rsid w:val="00C54001"/>
    <w:rsid w:val="00C55661"/>
    <w:rsid w:val="00C56A33"/>
    <w:rsid w:val="00C56AEE"/>
    <w:rsid w:val="00C574ED"/>
    <w:rsid w:val="00C57B71"/>
    <w:rsid w:val="00C57F6F"/>
    <w:rsid w:val="00C603D9"/>
    <w:rsid w:val="00C60BA1"/>
    <w:rsid w:val="00C60D58"/>
    <w:rsid w:val="00C61956"/>
    <w:rsid w:val="00C61F29"/>
    <w:rsid w:val="00C61F47"/>
    <w:rsid w:val="00C62AB9"/>
    <w:rsid w:val="00C63820"/>
    <w:rsid w:val="00C6396B"/>
    <w:rsid w:val="00C63DA1"/>
    <w:rsid w:val="00C6421F"/>
    <w:rsid w:val="00C67258"/>
    <w:rsid w:val="00C679D5"/>
    <w:rsid w:val="00C67E06"/>
    <w:rsid w:val="00C67E65"/>
    <w:rsid w:val="00C70882"/>
    <w:rsid w:val="00C70950"/>
    <w:rsid w:val="00C712F7"/>
    <w:rsid w:val="00C71713"/>
    <w:rsid w:val="00C71AB0"/>
    <w:rsid w:val="00C725F8"/>
    <w:rsid w:val="00C72AAA"/>
    <w:rsid w:val="00C72EB2"/>
    <w:rsid w:val="00C731AA"/>
    <w:rsid w:val="00C735D7"/>
    <w:rsid w:val="00C739CF"/>
    <w:rsid w:val="00C74124"/>
    <w:rsid w:val="00C74A09"/>
    <w:rsid w:val="00C74C54"/>
    <w:rsid w:val="00C758F9"/>
    <w:rsid w:val="00C7595D"/>
    <w:rsid w:val="00C77FAB"/>
    <w:rsid w:val="00C805F0"/>
    <w:rsid w:val="00C812D1"/>
    <w:rsid w:val="00C82E82"/>
    <w:rsid w:val="00C834C1"/>
    <w:rsid w:val="00C83525"/>
    <w:rsid w:val="00C837E6"/>
    <w:rsid w:val="00C84180"/>
    <w:rsid w:val="00C868F5"/>
    <w:rsid w:val="00C8694C"/>
    <w:rsid w:val="00C86BDF"/>
    <w:rsid w:val="00C86D3C"/>
    <w:rsid w:val="00C87078"/>
    <w:rsid w:val="00C870E7"/>
    <w:rsid w:val="00C87512"/>
    <w:rsid w:val="00C8759D"/>
    <w:rsid w:val="00C87B10"/>
    <w:rsid w:val="00C90115"/>
    <w:rsid w:val="00C902EB"/>
    <w:rsid w:val="00C90800"/>
    <w:rsid w:val="00C90939"/>
    <w:rsid w:val="00C90B7E"/>
    <w:rsid w:val="00C91B1D"/>
    <w:rsid w:val="00C924EF"/>
    <w:rsid w:val="00C92871"/>
    <w:rsid w:val="00C93253"/>
    <w:rsid w:val="00C93568"/>
    <w:rsid w:val="00C93802"/>
    <w:rsid w:val="00C93DFB"/>
    <w:rsid w:val="00C93E3E"/>
    <w:rsid w:val="00C9493D"/>
    <w:rsid w:val="00C95117"/>
    <w:rsid w:val="00C955EB"/>
    <w:rsid w:val="00C95829"/>
    <w:rsid w:val="00C95900"/>
    <w:rsid w:val="00C95914"/>
    <w:rsid w:val="00C95A03"/>
    <w:rsid w:val="00C95A40"/>
    <w:rsid w:val="00CA01B6"/>
    <w:rsid w:val="00CA02E2"/>
    <w:rsid w:val="00CA03AF"/>
    <w:rsid w:val="00CA0DD4"/>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55B"/>
    <w:rsid w:val="00CB2772"/>
    <w:rsid w:val="00CB27DF"/>
    <w:rsid w:val="00CB2914"/>
    <w:rsid w:val="00CB2CAC"/>
    <w:rsid w:val="00CB2F7A"/>
    <w:rsid w:val="00CB390D"/>
    <w:rsid w:val="00CB3DD8"/>
    <w:rsid w:val="00CB5794"/>
    <w:rsid w:val="00CB581F"/>
    <w:rsid w:val="00CB5A51"/>
    <w:rsid w:val="00CB5B87"/>
    <w:rsid w:val="00CB5D95"/>
    <w:rsid w:val="00CB5F35"/>
    <w:rsid w:val="00CB631C"/>
    <w:rsid w:val="00CB6460"/>
    <w:rsid w:val="00CB68CD"/>
    <w:rsid w:val="00CB6C45"/>
    <w:rsid w:val="00CB72E0"/>
    <w:rsid w:val="00CB731A"/>
    <w:rsid w:val="00CB786B"/>
    <w:rsid w:val="00CB7937"/>
    <w:rsid w:val="00CC0CF3"/>
    <w:rsid w:val="00CC0E75"/>
    <w:rsid w:val="00CC1750"/>
    <w:rsid w:val="00CC1F47"/>
    <w:rsid w:val="00CC22A9"/>
    <w:rsid w:val="00CC2452"/>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45F"/>
    <w:rsid w:val="00CD269C"/>
    <w:rsid w:val="00CD2B39"/>
    <w:rsid w:val="00CD3522"/>
    <w:rsid w:val="00CD3856"/>
    <w:rsid w:val="00CD438E"/>
    <w:rsid w:val="00CD454B"/>
    <w:rsid w:val="00CD4576"/>
    <w:rsid w:val="00CD4BFE"/>
    <w:rsid w:val="00CD5901"/>
    <w:rsid w:val="00CD5E8B"/>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10"/>
    <w:rsid w:val="00CF787F"/>
    <w:rsid w:val="00D004AA"/>
    <w:rsid w:val="00D0067F"/>
    <w:rsid w:val="00D01691"/>
    <w:rsid w:val="00D01A40"/>
    <w:rsid w:val="00D01AFA"/>
    <w:rsid w:val="00D01C07"/>
    <w:rsid w:val="00D02016"/>
    <w:rsid w:val="00D02149"/>
    <w:rsid w:val="00D0369D"/>
    <w:rsid w:val="00D03A9D"/>
    <w:rsid w:val="00D03E8B"/>
    <w:rsid w:val="00D04AE1"/>
    <w:rsid w:val="00D0575A"/>
    <w:rsid w:val="00D0608A"/>
    <w:rsid w:val="00D06C82"/>
    <w:rsid w:val="00D101ED"/>
    <w:rsid w:val="00D10219"/>
    <w:rsid w:val="00D10327"/>
    <w:rsid w:val="00D10B09"/>
    <w:rsid w:val="00D118E1"/>
    <w:rsid w:val="00D11DAA"/>
    <w:rsid w:val="00D11EFE"/>
    <w:rsid w:val="00D121AF"/>
    <w:rsid w:val="00D12B2A"/>
    <w:rsid w:val="00D12CA2"/>
    <w:rsid w:val="00D134D5"/>
    <w:rsid w:val="00D142CD"/>
    <w:rsid w:val="00D147E6"/>
    <w:rsid w:val="00D1486B"/>
    <w:rsid w:val="00D154D5"/>
    <w:rsid w:val="00D1637C"/>
    <w:rsid w:val="00D167CD"/>
    <w:rsid w:val="00D20FA7"/>
    <w:rsid w:val="00D21CAB"/>
    <w:rsid w:val="00D21F0D"/>
    <w:rsid w:val="00D23601"/>
    <w:rsid w:val="00D23735"/>
    <w:rsid w:val="00D243D3"/>
    <w:rsid w:val="00D247C5"/>
    <w:rsid w:val="00D24840"/>
    <w:rsid w:val="00D24B1A"/>
    <w:rsid w:val="00D253DE"/>
    <w:rsid w:val="00D25E60"/>
    <w:rsid w:val="00D26ACF"/>
    <w:rsid w:val="00D27A29"/>
    <w:rsid w:val="00D27D7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0B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6F18"/>
    <w:rsid w:val="00D47530"/>
    <w:rsid w:val="00D47C6A"/>
    <w:rsid w:val="00D47CEC"/>
    <w:rsid w:val="00D51137"/>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62C"/>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29F1"/>
    <w:rsid w:val="00D735F0"/>
    <w:rsid w:val="00D736BD"/>
    <w:rsid w:val="00D738DD"/>
    <w:rsid w:val="00D73B3F"/>
    <w:rsid w:val="00D73BD5"/>
    <w:rsid w:val="00D73C9D"/>
    <w:rsid w:val="00D73F0D"/>
    <w:rsid w:val="00D7440B"/>
    <w:rsid w:val="00D74652"/>
    <w:rsid w:val="00D75270"/>
    <w:rsid w:val="00D753B9"/>
    <w:rsid w:val="00D75F47"/>
    <w:rsid w:val="00D77A0E"/>
    <w:rsid w:val="00D77B7E"/>
    <w:rsid w:val="00D8020F"/>
    <w:rsid w:val="00D80BDF"/>
    <w:rsid w:val="00D81304"/>
    <w:rsid w:val="00D81648"/>
    <w:rsid w:val="00D81776"/>
    <w:rsid w:val="00D81846"/>
    <w:rsid w:val="00D8192A"/>
    <w:rsid w:val="00D81DAE"/>
    <w:rsid w:val="00D827B4"/>
    <w:rsid w:val="00D831DC"/>
    <w:rsid w:val="00D83561"/>
    <w:rsid w:val="00D83703"/>
    <w:rsid w:val="00D83DAC"/>
    <w:rsid w:val="00D846E3"/>
    <w:rsid w:val="00D8532B"/>
    <w:rsid w:val="00D86297"/>
    <w:rsid w:val="00D865CE"/>
    <w:rsid w:val="00D86A88"/>
    <w:rsid w:val="00D86FC4"/>
    <w:rsid w:val="00D87645"/>
    <w:rsid w:val="00D879B4"/>
    <w:rsid w:val="00D879DC"/>
    <w:rsid w:val="00D87A2C"/>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07B"/>
    <w:rsid w:val="00DA1A98"/>
    <w:rsid w:val="00DA1CD9"/>
    <w:rsid w:val="00DA201B"/>
    <w:rsid w:val="00DA2573"/>
    <w:rsid w:val="00DA2C8A"/>
    <w:rsid w:val="00DA2EFD"/>
    <w:rsid w:val="00DA3B69"/>
    <w:rsid w:val="00DA3CBC"/>
    <w:rsid w:val="00DA3F3C"/>
    <w:rsid w:val="00DA571E"/>
    <w:rsid w:val="00DA6C03"/>
    <w:rsid w:val="00DA6E0B"/>
    <w:rsid w:val="00DA76F3"/>
    <w:rsid w:val="00DA7894"/>
    <w:rsid w:val="00DB08C4"/>
    <w:rsid w:val="00DB090F"/>
    <w:rsid w:val="00DB0B58"/>
    <w:rsid w:val="00DB178D"/>
    <w:rsid w:val="00DB1C88"/>
    <w:rsid w:val="00DB21A9"/>
    <w:rsid w:val="00DB2894"/>
    <w:rsid w:val="00DB386F"/>
    <w:rsid w:val="00DB3B1A"/>
    <w:rsid w:val="00DB5219"/>
    <w:rsid w:val="00DB58F6"/>
    <w:rsid w:val="00DB6498"/>
    <w:rsid w:val="00DB6534"/>
    <w:rsid w:val="00DB67AA"/>
    <w:rsid w:val="00DB698D"/>
    <w:rsid w:val="00DB7709"/>
    <w:rsid w:val="00DB777C"/>
    <w:rsid w:val="00DB77A2"/>
    <w:rsid w:val="00DB7918"/>
    <w:rsid w:val="00DB7B28"/>
    <w:rsid w:val="00DB7F4E"/>
    <w:rsid w:val="00DC036C"/>
    <w:rsid w:val="00DC1200"/>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7AD"/>
    <w:rsid w:val="00DD0A0C"/>
    <w:rsid w:val="00DD0BAF"/>
    <w:rsid w:val="00DD1320"/>
    <w:rsid w:val="00DD15AF"/>
    <w:rsid w:val="00DD293B"/>
    <w:rsid w:val="00DD297E"/>
    <w:rsid w:val="00DD2BBF"/>
    <w:rsid w:val="00DD3FD3"/>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585"/>
    <w:rsid w:val="00DE4BB1"/>
    <w:rsid w:val="00DE58DA"/>
    <w:rsid w:val="00DE5902"/>
    <w:rsid w:val="00DE5CB7"/>
    <w:rsid w:val="00DE5D70"/>
    <w:rsid w:val="00DE5EAB"/>
    <w:rsid w:val="00DE67E5"/>
    <w:rsid w:val="00DE6C64"/>
    <w:rsid w:val="00DE706D"/>
    <w:rsid w:val="00DE75D3"/>
    <w:rsid w:val="00DE784B"/>
    <w:rsid w:val="00DE7D1A"/>
    <w:rsid w:val="00DF0BD4"/>
    <w:rsid w:val="00DF22F9"/>
    <w:rsid w:val="00DF2369"/>
    <w:rsid w:val="00DF28B2"/>
    <w:rsid w:val="00DF2D9D"/>
    <w:rsid w:val="00DF3A3F"/>
    <w:rsid w:val="00DF3BA7"/>
    <w:rsid w:val="00DF3C92"/>
    <w:rsid w:val="00DF3CAB"/>
    <w:rsid w:val="00DF45DD"/>
    <w:rsid w:val="00DF4DAD"/>
    <w:rsid w:val="00DF566B"/>
    <w:rsid w:val="00DF5D18"/>
    <w:rsid w:val="00DF5D19"/>
    <w:rsid w:val="00DF6E6D"/>
    <w:rsid w:val="00DF7197"/>
    <w:rsid w:val="00DF7AA2"/>
    <w:rsid w:val="00DF7F61"/>
    <w:rsid w:val="00E00077"/>
    <w:rsid w:val="00E03A5D"/>
    <w:rsid w:val="00E03EE6"/>
    <w:rsid w:val="00E056B5"/>
    <w:rsid w:val="00E058D6"/>
    <w:rsid w:val="00E0634C"/>
    <w:rsid w:val="00E07E38"/>
    <w:rsid w:val="00E104F0"/>
    <w:rsid w:val="00E114A5"/>
    <w:rsid w:val="00E11AA2"/>
    <w:rsid w:val="00E13EF0"/>
    <w:rsid w:val="00E13FEF"/>
    <w:rsid w:val="00E1479D"/>
    <w:rsid w:val="00E152A0"/>
    <w:rsid w:val="00E152F0"/>
    <w:rsid w:val="00E157E8"/>
    <w:rsid w:val="00E15B6A"/>
    <w:rsid w:val="00E15C07"/>
    <w:rsid w:val="00E15F67"/>
    <w:rsid w:val="00E16B4B"/>
    <w:rsid w:val="00E1751B"/>
    <w:rsid w:val="00E17B6B"/>
    <w:rsid w:val="00E206E2"/>
    <w:rsid w:val="00E21795"/>
    <w:rsid w:val="00E21C01"/>
    <w:rsid w:val="00E2283E"/>
    <w:rsid w:val="00E22C11"/>
    <w:rsid w:val="00E23A05"/>
    <w:rsid w:val="00E23C09"/>
    <w:rsid w:val="00E240A7"/>
    <w:rsid w:val="00E24246"/>
    <w:rsid w:val="00E252A1"/>
    <w:rsid w:val="00E25A02"/>
    <w:rsid w:val="00E278BD"/>
    <w:rsid w:val="00E27A48"/>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90F"/>
    <w:rsid w:val="00E42BA9"/>
    <w:rsid w:val="00E438F7"/>
    <w:rsid w:val="00E43956"/>
    <w:rsid w:val="00E43F67"/>
    <w:rsid w:val="00E4407F"/>
    <w:rsid w:val="00E4439C"/>
    <w:rsid w:val="00E44FA1"/>
    <w:rsid w:val="00E45DB2"/>
    <w:rsid w:val="00E45E95"/>
    <w:rsid w:val="00E463E0"/>
    <w:rsid w:val="00E46675"/>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979"/>
    <w:rsid w:val="00E57D2F"/>
    <w:rsid w:val="00E6139F"/>
    <w:rsid w:val="00E62EE5"/>
    <w:rsid w:val="00E6300C"/>
    <w:rsid w:val="00E63152"/>
    <w:rsid w:val="00E6341F"/>
    <w:rsid w:val="00E63CB0"/>
    <w:rsid w:val="00E6443D"/>
    <w:rsid w:val="00E64853"/>
    <w:rsid w:val="00E64AE1"/>
    <w:rsid w:val="00E65F60"/>
    <w:rsid w:val="00E667B7"/>
    <w:rsid w:val="00E667DF"/>
    <w:rsid w:val="00E676B4"/>
    <w:rsid w:val="00E67C1D"/>
    <w:rsid w:val="00E70EFC"/>
    <w:rsid w:val="00E723B9"/>
    <w:rsid w:val="00E72798"/>
    <w:rsid w:val="00E74030"/>
    <w:rsid w:val="00E7464E"/>
    <w:rsid w:val="00E74EF0"/>
    <w:rsid w:val="00E75C7C"/>
    <w:rsid w:val="00E75F56"/>
    <w:rsid w:val="00E769DE"/>
    <w:rsid w:val="00E77118"/>
    <w:rsid w:val="00E77D94"/>
    <w:rsid w:val="00E77EF8"/>
    <w:rsid w:val="00E800ED"/>
    <w:rsid w:val="00E809E2"/>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3EE"/>
    <w:rsid w:val="00E9465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92F"/>
    <w:rsid w:val="00EA4A46"/>
    <w:rsid w:val="00EA4FA4"/>
    <w:rsid w:val="00EA5065"/>
    <w:rsid w:val="00EA5974"/>
    <w:rsid w:val="00EA5E7E"/>
    <w:rsid w:val="00EA6164"/>
    <w:rsid w:val="00EA7512"/>
    <w:rsid w:val="00EA771D"/>
    <w:rsid w:val="00EA784A"/>
    <w:rsid w:val="00EA7DE1"/>
    <w:rsid w:val="00EA7F30"/>
    <w:rsid w:val="00EB02F0"/>
    <w:rsid w:val="00EB0FBD"/>
    <w:rsid w:val="00EB1D61"/>
    <w:rsid w:val="00EB216D"/>
    <w:rsid w:val="00EB275E"/>
    <w:rsid w:val="00EB3FD2"/>
    <w:rsid w:val="00EB4AD9"/>
    <w:rsid w:val="00EB4BAF"/>
    <w:rsid w:val="00EB5112"/>
    <w:rsid w:val="00EB5F26"/>
    <w:rsid w:val="00EB6D20"/>
    <w:rsid w:val="00EB732E"/>
    <w:rsid w:val="00EB75DC"/>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D7F96"/>
    <w:rsid w:val="00EE039C"/>
    <w:rsid w:val="00EE0A35"/>
    <w:rsid w:val="00EE11DA"/>
    <w:rsid w:val="00EE13FE"/>
    <w:rsid w:val="00EE1939"/>
    <w:rsid w:val="00EE201E"/>
    <w:rsid w:val="00EE234B"/>
    <w:rsid w:val="00EE23EB"/>
    <w:rsid w:val="00EE271E"/>
    <w:rsid w:val="00EE28B7"/>
    <w:rsid w:val="00EE317F"/>
    <w:rsid w:val="00EE388E"/>
    <w:rsid w:val="00EE42FD"/>
    <w:rsid w:val="00EE4372"/>
    <w:rsid w:val="00EE4AF5"/>
    <w:rsid w:val="00EE4E54"/>
    <w:rsid w:val="00EE56DE"/>
    <w:rsid w:val="00EE588C"/>
    <w:rsid w:val="00EE590F"/>
    <w:rsid w:val="00EE5A87"/>
    <w:rsid w:val="00EE652E"/>
    <w:rsid w:val="00EE6A70"/>
    <w:rsid w:val="00EE78C5"/>
    <w:rsid w:val="00EE7C52"/>
    <w:rsid w:val="00EF048A"/>
    <w:rsid w:val="00EF056E"/>
    <w:rsid w:val="00EF0CEC"/>
    <w:rsid w:val="00EF0DC9"/>
    <w:rsid w:val="00EF11E3"/>
    <w:rsid w:val="00EF132D"/>
    <w:rsid w:val="00EF363D"/>
    <w:rsid w:val="00EF477D"/>
    <w:rsid w:val="00EF47F9"/>
    <w:rsid w:val="00EF4A5B"/>
    <w:rsid w:val="00EF4D02"/>
    <w:rsid w:val="00EF4FC0"/>
    <w:rsid w:val="00EF5782"/>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0AD"/>
    <w:rsid w:val="00F0353D"/>
    <w:rsid w:val="00F03D46"/>
    <w:rsid w:val="00F03F5F"/>
    <w:rsid w:val="00F04040"/>
    <w:rsid w:val="00F04ED2"/>
    <w:rsid w:val="00F0569D"/>
    <w:rsid w:val="00F0629C"/>
    <w:rsid w:val="00F065AA"/>
    <w:rsid w:val="00F0697D"/>
    <w:rsid w:val="00F06987"/>
    <w:rsid w:val="00F06ACF"/>
    <w:rsid w:val="00F06B7A"/>
    <w:rsid w:val="00F074AB"/>
    <w:rsid w:val="00F076FC"/>
    <w:rsid w:val="00F077E2"/>
    <w:rsid w:val="00F07979"/>
    <w:rsid w:val="00F07BB1"/>
    <w:rsid w:val="00F10B93"/>
    <w:rsid w:val="00F1146D"/>
    <w:rsid w:val="00F11564"/>
    <w:rsid w:val="00F1283F"/>
    <w:rsid w:val="00F12D2C"/>
    <w:rsid w:val="00F1307C"/>
    <w:rsid w:val="00F14D0E"/>
    <w:rsid w:val="00F16002"/>
    <w:rsid w:val="00F165A4"/>
    <w:rsid w:val="00F17436"/>
    <w:rsid w:val="00F176E4"/>
    <w:rsid w:val="00F17C2F"/>
    <w:rsid w:val="00F17DB3"/>
    <w:rsid w:val="00F17DC9"/>
    <w:rsid w:val="00F20063"/>
    <w:rsid w:val="00F204CA"/>
    <w:rsid w:val="00F214AB"/>
    <w:rsid w:val="00F218B7"/>
    <w:rsid w:val="00F218F6"/>
    <w:rsid w:val="00F22E76"/>
    <w:rsid w:val="00F238D7"/>
    <w:rsid w:val="00F23A43"/>
    <w:rsid w:val="00F24735"/>
    <w:rsid w:val="00F24BCC"/>
    <w:rsid w:val="00F265A8"/>
    <w:rsid w:val="00F26652"/>
    <w:rsid w:val="00F273D9"/>
    <w:rsid w:val="00F27611"/>
    <w:rsid w:val="00F27BBC"/>
    <w:rsid w:val="00F306CB"/>
    <w:rsid w:val="00F3113A"/>
    <w:rsid w:val="00F320CC"/>
    <w:rsid w:val="00F3236A"/>
    <w:rsid w:val="00F324B5"/>
    <w:rsid w:val="00F325F7"/>
    <w:rsid w:val="00F32617"/>
    <w:rsid w:val="00F32650"/>
    <w:rsid w:val="00F32662"/>
    <w:rsid w:val="00F347DC"/>
    <w:rsid w:val="00F34B49"/>
    <w:rsid w:val="00F34E07"/>
    <w:rsid w:val="00F34E31"/>
    <w:rsid w:val="00F352A8"/>
    <w:rsid w:val="00F35507"/>
    <w:rsid w:val="00F35B0E"/>
    <w:rsid w:val="00F36A39"/>
    <w:rsid w:val="00F36D60"/>
    <w:rsid w:val="00F379A8"/>
    <w:rsid w:val="00F40314"/>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CF9"/>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B83"/>
    <w:rsid w:val="00F52D04"/>
    <w:rsid w:val="00F52D8F"/>
    <w:rsid w:val="00F53642"/>
    <w:rsid w:val="00F53A40"/>
    <w:rsid w:val="00F54092"/>
    <w:rsid w:val="00F541ED"/>
    <w:rsid w:val="00F544AA"/>
    <w:rsid w:val="00F54F7C"/>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5ECB"/>
    <w:rsid w:val="00F66DD8"/>
    <w:rsid w:val="00F66EB1"/>
    <w:rsid w:val="00F67F3A"/>
    <w:rsid w:val="00F7088F"/>
    <w:rsid w:val="00F717E2"/>
    <w:rsid w:val="00F7212A"/>
    <w:rsid w:val="00F74355"/>
    <w:rsid w:val="00F7484C"/>
    <w:rsid w:val="00F74A1E"/>
    <w:rsid w:val="00F7694E"/>
    <w:rsid w:val="00F76FD3"/>
    <w:rsid w:val="00F776B8"/>
    <w:rsid w:val="00F8087A"/>
    <w:rsid w:val="00F81820"/>
    <w:rsid w:val="00F81B50"/>
    <w:rsid w:val="00F82543"/>
    <w:rsid w:val="00F826BB"/>
    <w:rsid w:val="00F82DF6"/>
    <w:rsid w:val="00F82FEC"/>
    <w:rsid w:val="00F83387"/>
    <w:rsid w:val="00F835EC"/>
    <w:rsid w:val="00F83BED"/>
    <w:rsid w:val="00F84483"/>
    <w:rsid w:val="00F84E24"/>
    <w:rsid w:val="00F852CF"/>
    <w:rsid w:val="00F85439"/>
    <w:rsid w:val="00F85AFB"/>
    <w:rsid w:val="00F85D2C"/>
    <w:rsid w:val="00F86BBB"/>
    <w:rsid w:val="00F86EAE"/>
    <w:rsid w:val="00F87307"/>
    <w:rsid w:val="00F87616"/>
    <w:rsid w:val="00F901A0"/>
    <w:rsid w:val="00F90348"/>
    <w:rsid w:val="00F916E8"/>
    <w:rsid w:val="00F91BB4"/>
    <w:rsid w:val="00F9241C"/>
    <w:rsid w:val="00F92AA3"/>
    <w:rsid w:val="00F92BED"/>
    <w:rsid w:val="00F945F1"/>
    <w:rsid w:val="00F94DF5"/>
    <w:rsid w:val="00F95281"/>
    <w:rsid w:val="00F95511"/>
    <w:rsid w:val="00F955DD"/>
    <w:rsid w:val="00F957C8"/>
    <w:rsid w:val="00F95A55"/>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A7877"/>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67D"/>
    <w:rsid w:val="00FC0B3E"/>
    <w:rsid w:val="00FC1032"/>
    <w:rsid w:val="00FC1047"/>
    <w:rsid w:val="00FC125D"/>
    <w:rsid w:val="00FC12BF"/>
    <w:rsid w:val="00FC13EF"/>
    <w:rsid w:val="00FC33EC"/>
    <w:rsid w:val="00FC3890"/>
    <w:rsid w:val="00FC39CC"/>
    <w:rsid w:val="00FC4232"/>
    <w:rsid w:val="00FC43FD"/>
    <w:rsid w:val="00FC44C6"/>
    <w:rsid w:val="00FC4B92"/>
    <w:rsid w:val="00FC4C17"/>
    <w:rsid w:val="00FC5007"/>
    <w:rsid w:val="00FC5161"/>
    <w:rsid w:val="00FC517E"/>
    <w:rsid w:val="00FC525B"/>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607"/>
    <w:rsid w:val="00FD6A5A"/>
    <w:rsid w:val="00FD7360"/>
    <w:rsid w:val="00FD7863"/>
    <w:rsid w:val="00FD7A33"/>
    <w:rsid w:val="00FE0926"/>
    <w:rsid w:val="00FE0F5E"/>
    <w:rsid w:val="00FE1129"/>
    <w:rsid w:val="00FE1208"/>
    <w:rsid w:val="00FE1315"/>
    <w:rsid w:val="00FE33B2"/>
    <w:rsid w:val="00FE433C"/>
    <w:rsid w:val="00FE4626"/>
    <w:rsid w:val="00FE4D6C"/>
    <w:rsid w:val="00FE4F54"/>
    <w:rsid w:val="00FE5AFA"/>
    <w:rsid w:val="00FE69B9"/>
    <w:rsid w:val="00FE703E"/>
    <w:rsid w:val="00FE75AB"/>
    <w:rsid w:val="00FE7618"/>
    <w:rsid w:val="00FF114E"/>
    <w:rsid w:val="00FF1213"/>
    <w:rsid w:val="00FF1371"/>
    <w:rsid w:val="00FF15F7"/>
    <w:rsid w:val="00FF1FC4"/>
    <w:rsid w:val="00FF2065"/>
    <w:rsid w:val="00FF3C3C"/>
    <w:rsid w:val="00FF3C8C"/>
    <w:rsid w:val="00FF3E2D"/>
    <w:rsid w:val="00FF3EDB"/>
    <w:rsid w:val="00FF4122"/>
    <w:rsid w:val="00FF4958"/>
    <w:rsid w:val="00FF502F"/>
    <w:rsid w:val="00FF5476"/>
    <w:rsid w:val="00FF608B"/>
    <w:rsid w:val="00FF6151"/>
    <w:rsid w:val="00FF6A5B"/>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meelis.hannus@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2724</TotalTime>
  <Pages>3</Pages>
  <Words>1282</Words>
  <Characters>7439</Characters>
  <Application>Microsoft Office Word</Application>
  <DocSecurity>0</DocSecurity>
  <Lines>61</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8704</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2291</cp:revision>
  <cp:lastPrinted>2009-10-14T12:22:00Z</cp:lastPrinted>
  <dcterms:created xsi:type="dcterms:W3CDTF">2023-08-14T09:20:00Z</dcterms:created>
  <dcterms:modified xsi:type="dcterms:W3CDTF">2025-12-30T07:48:00Z</dcterms:modified>
</cp:coreProperties>
</file>